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8188A" w14:textId="77777777" w:rsidR="00871E16" w:rsidRDefault="00871E16" w:rsidP="00871E16">
      <w:pPr>
        <w:pStyle w:val="a6"/>
      </w:pPr>
    </w:p>
    <w:p w14:paraId="08D242E6" w14:textId="2E54AC51" w:rsidR="00871E16" w:rsidRPr="00B3587C" w:rsidRDefault="00371626" w:rsidP="00B3587C">
      <w:pPr>
        <w:pStyle w:val="ac"/>
      </w:pPr>
      <w:r w:rsidRPr="00B3587C">
        <w:rPr>
          <w:noProof/>
          <w:lang w:eastAsia="ru-RU"/>
        </w:rPr>
        <w:drawing>
          <wp:anchor distT="0" distB="0" distL="0" distR="0" simplePos="0" relativeHeight="251659264" behindDoc="1" locked="0" layoutInCell="0" allowOverlap="1" wp14:anchorId="528FF760" wp14:editId="7811FB4F">
            <wp:simplePos x="0" y="0"/>
            <wp:positionH relativeFrom="column">
              <wp:posOffset>890067</wp:posOffset>
            </wp:positionH>
            <wp:positionV relativeFrom="paragraph">
              <wp:posOffset>2142790</wp:posOffset>
            </wp:positionV>
            <wp:extent cx="869615" cy="1084777"/>
            <wp:effectExtent l="0" t="0" r="6985" b="127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15" cy="1084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05CA">
        <w:t xml:space="preserve">ПРАВИЛА </w:t>
      </w:r>
      <w:r w:rsidR="00AF05CA">
        <w:br/>
        <w:t>ЗЕМЛЕПОЛЬЗОВАНИЯ И ЗАСТРОЙКИ</w:t>
      </w:r>
      <w:r w:rsidR="000A132D">
        <w:t xml:space="preserve"> </w:t>
      </w:r>
      <w:r w:rsidR="00206107">
        <w:t>САБИНОВСКОГО</w:t>
      </w:r>
      <w:r w:rsidR="000A132D">
        <w:t xml:space="preserve"> </w:t>
      </w:r>
      <w:r w:rsidR="00F364B3" w:rsidRPr="00F364B3">
        <w:t>СЕЛЬСКОГО ПОСЕЛЕНИЯ</w:t>
      </w:r>
    </w:p>
    <w:p w14:paraId="055D2017" w14:textId="77777777" w:rsidR="00371626" w:rsidRDefault="00371626" w:rsidP="00871E16">
      <w:pPr>
        <w:pStyle w:val="ae"/>
      </w:pPr>
    </w:p>
    <w:p w14:paraId="60A4BE1D" w14:textId="77777777" w:rsidR="00371626" w:rsidRDefault="002D295B" w:rsidP="00371626">
      <w:pPr>
        <w:pStyle w:val="af0"/>
      </w:pPr>
      <w:r>
        <w:t>Градостроительные регламенты</w:t>
      </w:r>
    </w:p>
    <w:p w14:paraId="2B1E3B5F" w14:textId="77777777" w:rsidR="00842885" w:rsidRDefault="00371626" w:rsidP="00594211">
      <w:r>
        <w:br w:type="page"/>
      </w:r>
    </w:p>
    <w:sdt>
      <w:sdtPr>
        <w:id w:val="-1502498817"/>
        <w:docPartObj>
          <w:docPartGallery w:val="Table of Contents"/>
          <w:docPartUnique/>
        </w:docPartObj>
      </w:sdtPr>
      <w:sdtEndPr/>
      <w:sdtContent>
        <w:p w14:paraId="41D88760" w14:textId="77777777" w:rsidR="00842885" w:rsidRPr="0070333C" w:rsidRDefault="00842885" w:rsidP="0070333C">
          <w:pPr>
            <w:ind w:firstLine="0"/>
            <w:rPr>
              <w:rStyle w:val="14"/>
            </w:rPr>
          </w:pPr>
          <w:r w:rsidRPr="0070333C">
            <w:rPr>
              <w:rStyle w:val="14"/>
            </w:rPr>
            <w:t>Оглавление</w:t>
          </w:r>
        </w:p>
        <w:p w14:paraId="2ACE3BE1" w14:textId="77777777" w:rsidR="00B679D8" w:rsidRDefault="00D35F3C">
          <w:pPr>
            <w:pStyle w:val="19"/>
            <w:tabs>
              <w:tab w:val="right" w:leader="dot" w:pos="9345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ru-RU"/>
            </w:rPr>
          </w:pPr>
          <w:r>
            <w:rPr>
              <w:b w:val="0"/>
            </w:rPr>
            <w:fldChar w:fldCharType="begin"/>
          </w:r>
          <w:r w:rsidR="00013B43">
            <w:rPr>
              <w:b w:val="0"/>
            </w:rPr>
            <w:instrText xml:space="preserve"> TOC \o "1-4" \h \z \u </w:instrText>
          </w:r>
          <w:r>
            <w:rPr>
              <w:b w:val="0"/>
            </w:rPr>
            <w:fldChar w:fldCharType="separate"/>
          </w:r>
          <w:hyperlink w:anchor="_Toc140486318" w:history="1">
            <w:r w:rsidR="00B679D8" w:rsidRPr="00477BAD">
              <w:rPr>
                <w:rStyle w:val="aff2"/>
                <w:noProof/>
              </w:rPr>
              <w:t>Часть III. Градостроительные регламенты</w:t>
            </w:r>
            <w:r w:rsidR="00B679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BDD96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19" w:history="1">
            <w:r w:rsidR="00B679D8" w:rsidRPr="00477BAD">
              <w:rPr>
                <w:rStyle w:val="aff2"/>
                <w:noProof/>
              </w:rPr>
              <w:t>Статья 1. Назначение и содержание Правил землепользования и застройки сельского поселения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_Toc140486319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3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41D09BD5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20" w:history="1">
            <w:r w:rsidR="00B679D8" w:rsidRPr="00477BAD">
              <w:rPr>
                <w:rStyle w:val="aff2"/>
                <w:noProof/>
              </w:rPr>
              <w:t>Статья 2. Жилые зоны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_Toc140486320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6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7AF71A22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21" w:history="1">
            <w:r w:rsidR="00B679D8" w:rsidRPr="00477BAD">
              <w:rPr>
                <w:rStyle w:val="aff2"/>
                <w:noProof/>
              </w:rPr>
              <w:t>Ж-1 — зона застройки индивидуальными жилыми домами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_Toc140486321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6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74B28FCC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22" w:history="1">
            <w:r w:rsidR="00B679D8" w:rsidRPr="00477BAD">
              <w:rPr>
                <w:rStyle w:val="aff2"/>
                <w:noProof/>
              </w:rPr>
              <w:t>Ж-2 — зона застройки малоэтажными жилыми домами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_Toc140486322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19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01437249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23" w:history="1">
            <w:r w:rsidR="00B679D8" w:rsidRPr="00477BAD">
              <w:rPr>
                <w:rStyle w:val="aff2"/>
                <w:noProof/>
              </w:rPr>
              <w:t>Статья 3. Общественно-деловые зоны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_Toc140486323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34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138400A9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24" w:history="1">
            <w:r w:rsidR="00B679D8" w:rsidRPr="00477BAD">
              <w:rPr>
                <w:rStyle w:val="aff2"/>
                <w:noProof/>
              </w:rPr>
              <w:t>О-1 — общественно-деловая зона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_Toc140486324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34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4A1A1854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25" w:history="1">
            <w:r w:rsidR="00B679D8" w:rsidRPr="00477BAD">
              <w:rPr>
                <w:rStyle w:val="aff2"/>
                <w:noProof/>
              </w:rPr>
              <w:t>Статья 4. Зоны производственного и коммунально-складского назначения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_Toc140486325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56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6624380D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26" w:history="1">
            <w:r w:rsidR="00B679D8" w:rsidRPr="00477BAD">
              <w:rPr>
                <w:rStyle w:val="aff2"/>
                <w:noProof/>
              </w:rPr>
              <w:t>П-1 — производственная зона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_Toc140486326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56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168731AD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27" w:history="1">
            <w:r w:rsidR="00B679D8" w:rsidRPr="00477BAD">
              <w:rPr>
                <w:rStyle w:val="aff2"/>
                <w:noProof/>
              </w:rPr>
              <w:t>Статья 5. Зоны инженерной инфраструктуры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_Toc140486327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64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5B89835A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28" w:history="1">
            <w:r w:rsidR="00B679D8" w:rsidRPr="00477BAD">
              <w:rPr>
                <w:rStyle w:val="aff2"/>
                <w:noProof/>
              </w:rPr>
              <w:t>И-1 — зона инженерной инфраструктуры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_Toc140486328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64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4580F4CD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29" w:history="1">
            <w:r w:rsidR="00B679D8" w:rsidRPr="00477BAD">
              <w:rPr>
                <w:rStyle w:val="aff2"/>
                <w:noProof/>
              </w:rPr>
              <w:t>Статья 6. Зоны транспортной инфраструктуры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_Toc140486329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66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7F3C45E5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30" w:history="1">
            <w:r w:rsidR="00B679D8" w:rsidRPr="00477BAD">
              <w:rPr>
                <w:rStyle w:val="aff2"/>
                <w:noProof/>
              </w:rPr>
              <w:t>Т-1 — зона транспортной инфраструктуры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_Toc140486330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66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465251D6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31" w:history="1">
            <w:r w:rsidR="00B679D8" w:rsidRPr="00477BAD">
              <w:rPr>
                <w:rStyle w:val="aff2"/>
                <w:noProof/>
              </w:rPr>
              <w:t>Статья 7. Рекреационные зоны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_Toc140486331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72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5F1A4B18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32" w:history="1">
            <w:r w:rsidR="00B679D8" w:rsidRPr="00477BAD">
              <w:rPr>
                <w:rStyle w:val="aff2"/>
                <w:noProof/>
              </w:rPr>
              <w:t>Р-1 — зона рекреационного назначения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_Toc140486332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72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0EBFB515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33" w:history="1">
            <w:r w:rsidR="00B679D8" w:rsidRPr="00477BAD">
              <w:rPr>
                <w:rStyle w:val="aff2"/>
                <w:noProof/>
              </w:rPr>
              <w:t>Р-2 — зона отдыха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_Toc140486333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78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6B92A68A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34" w:history="1">
            <w:r w:rsidR="00B679D8" w:rsidRPr="00477BAD">
              <w:rPr>
                <w:rStyle w:val="aff2"/>
                <w:noProof/>
              </w:rPr>
              <w:t>Статья 8. Зона сельскохозяйственного использования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_Toc140486334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81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740BFA02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35" w:history="1">
            <w:r w:rsidR="00B679D8" w:rsidRPr="00477BAD">
              <w:rPr>
                <w:rStyle w:val="aff2"/>
                <w:noProof/>
              </w:rPr>
              <w:t>СХ-1 — зона сельскохозяйственного использования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_Toc140486335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81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0A8324ED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36" w:history="1">
            <w:r w:rsidR="00B679D8" w:rsidRPr="00477BAD">
              <w:rPr>
                <w:rStyle w:val="aff2"/>
                <w:noProof/>
              </w:rPr>
              <w:t>Статья 9. Зона садоводства и огородничества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_Toc140486336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89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642C57DC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37" w:history="1">
            <w:r w:rsidR="00B679D8" w:rsidRPr="00477BAD">
              <w:rPr>
                <w:rStyle w:val="aff2"/>
                <w:noProof/>
              </w:rPr>
              <w:t>К-1 — зона садоводства и огородничества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_Toc140486337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89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143382DE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38" w:history="1">
            <w:r w:rsidR="00B679D8" w:rsidRPr="00477BAD">
              <w:rPr>
                <w:rStyle w:val="aff2"/>
                <w:noProof/>
              </w:rPr>
              <w:t>Статья 10. Зона кладбищ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_Toc140486338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94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1730405D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39" w:history="1">
            <w:r w:rsidR="00B679D8" w:rsidRPr="00477BAD">
              <w:rPr>
                <w:rStyle w:val="aff2"/>
                <w:noProof/>
              </w:rPr>
              <w:t>СП-1 — зона кладбищ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_Toc140486339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94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3121EEBA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40" w:history="1">
            <w:r w:rsidR="00B679D8" w:rsidRPr="00477BAD">
              <w:rPr>
                <w:rStyle w:val="aff2"/>
                <w:noProof/>
              </w:rPr>
              <w:t>Статья 11. Зона защитного озеленения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_Toc140486340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97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7DD01F39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41" w:history="1">
            <w:r w:rsidR="00B679D8" w:rsidRPr="00477BAD">
              <w:rPr>
                <w:rStyle w:val="aff2"/>
                <w:noProof/>
              </w:rPr>
              <w:t>ЗО — зона защитного озеленения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_Toc140486341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97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344ABCC0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42" w:history="1">
            <w:r w:rsidR="00B679D8" w:rsidRPr="00477BAD">
              <w:rPr>
                <w:rStyle w:val="aff2"/>
                <w:noProof/>
              </w:rPr>
              <w:t>Статья 12. Зона лесов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_Toc140486342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99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3237F315" w14:textId="77777777" w:rsidR="00B679D8" w:rsidRDefault="00AE225C">
          <w:pPr>
            <w:pStyle w:val="4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43" w:history="1">
            <w:r w:rsidR="00B679D8" w:rsidRPr="00477BAD">
              <w:rPr>
                <w:rStyle w:val="aff2"/>
                <w:noProof/>
              </w:rPr>
              <w:t>Л-1 — зона лесов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_Toc140486343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99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27754499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44" w:history="1">
            <w:r w:rsidR="00B679D8" w:rsidRPr="00477BAD">
              <w:rPr>
                <w:rStyle w:val="aff2"/>
                <w:noProof/>
              </w:rPr>
              <w:t>Статья 13. Зона водных объектов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_Toc140486344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99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58D55E7F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45" w:history="1">
            <w:r w:rsidR="00B679D8" w:rsidRPr="00477BAD">
              <w:rPr>
                <w:rStyle w:val="aff2"/>
                <w:noProof/>
              </w:rPr>
              <w:t>Статья 14. Ограничения использования земельных участков и объектов капитального строительства на территории зон охраны водных объектов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_Toc140486345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100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0C9721D4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46" w:history="1">
            <w:r w:rsidR="00B679D8" w:rsidRPr="00477BAD">
              <w:rPr>
                <w:rStyle w:val="aff2"/>
                <w:noProof/>
              </w:rPr>
              <w:t>Статья 15. Территория (зона) общего пользования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_Toc140486346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102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1CF986E1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47" w:history="1">
            <w:r w:rsidR="00B679D8" w:rsidRPr="00477BAD">
              <w:rPr>
                <w:rStyle w:val="aff2"/>
                <w:noProof/>
              </w:rPr>
              <w:t>Статья 16. Ответственность за нарушение настоящих Правил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_Toc140486347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103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2BB81671" w14:textId="77777777" w:rsidR="00B679D8" w:rsidRDefault="00AE225C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0486348" w:history="1">
            <w:r w:rsidR="00B679D8" w:rsidRPr="00477BAD">
              <w:rPr>
                <w:rStyle w:val="aff2"/>
                <w:noProof/>
              </w:rPr>
              <w:t>Статья 17. Вступление в силу Правил землепользования и застройки поселения</w:t>
            </w:r>
            <w:r w:rsidR="00B679D8">
              <w:rPr>
                <w:noProof/>
                <w:webHidden/>
              </w:rPr>
              <w:tab/>
            </w:r>
            <w:r w:rsidR="00D35F3C">
              <w:rPr>
                <w:noProof/>
                <w:webHidden/>
              </w:rPr>
              <w:fldChar w:fldCharType="begin"/>
            </w:r>
            <w:r w:rsidR="00B679D8">
              <w:rPr>
                <w:noProof/>
                <w:webHidden/>
              </w:rPr>
              <w:instrText xml:space="preserve"> PAGEREF _Toc140486348 \h </w:instrText>
            </w:r>
            <w:r w:rsidR="00D35F3C">
              <w:rPr>
                <w:noProof/>
                <w:webHidden/>
              </w:rPr>
            </w:r>
            <w:r w:rsidR="00D35F3C">
              <w:rPr>
                <w:noProof/>
                <w:webHidden/>
              </w:rPr>
              <w:fldChar w:fldCharType="separate"/>
            </w:r>
            <w:r w:rsidR="00B679D8">
              <w:rPr>
                <w:noProof/>
                <w:webHidden/>
              </w:rPr>
              <w:t>103</w:t>
            </w:r>
            <w:r w:rsidR="00D35F3C">
              <w:rPr>
                <w:noProof/>
                <w:webHidden/>
              </w:rPr>
              <w:fldChar w:fldCharType="end"/>
            </w:r>
          </w:hyperlink>
        </w:p>
        <w:p w14:paraId="5041C970" w14:textId="77777777" w:rsidR="00915B5D" w:rsidRDefault="00D35F3C" w:rsidP="00473887">
          <w:pPr>
            <w:jc w:val="left"/>
          </w:pPr>
          <w:r>
            <w:rPr>
              <w:b/>
            </w:rPr>
            <w:fldChar w:fldCharType="end"/>
          </w:r>
        </w:p>
      </w:sdtContent>
    </w:sdt>
    <w:p w14:paraId="06D9A61B" w14:textId="77777777" w:rsidR="00915B5D" w:rsidRDefault="00915B5D">
      <w:pPr>
        <w:spacing w:before="0"/>
        <w:ind w:firstLine="0"/>
        <w:jc w:val="left"/>
      </w:pPr>
      <w:r>
        <w:br w:type="page"/>
      </w:r>
    </w:p>
    <w:p w14:paraId="66C61A2C" w14:textId="77777777" w:rsidR="0059143D" w:rsidRDefault="0059143D" w:rsidP="0059143D">
      <w:pPr>
        <w:pStyle w:val="13"/>
      </w:pPr>
      <w:bookmarkStart w:id="0" w:name="_Toc135391057"/>
      <w:bookmarkStart w:id="1" w:name="_Toc140486318"/>
      <w:r w:rsidRPr="0059143D">
        <w:lastRenderedPageBreak/>
        <w:t xml:space="preserve">Часть </w:t>
      </w:r>
      <w:r w:rsidR="003959C8">
        <w:t>III</w:t>
      </w:r>
      <w:r w:rsidRPr="0059143D">
        <w:t xml:space="preserve">. </w:t>
      </w:r>
      <w:bookmarkEnd w:id="0"/>
      <w:r w:rsidR="003959C8">
        <w:t>Градостроительные регламенты</w:t>
      </w:r>
      <w:bookmarkEnd w:id="1"/>
    </w:p>
    <w:p w14:paraId="58E6E4F2" w14:textId="77777777" w:rsidR="0059143D" w:rsidRDefault="0059143D" w:rsidP="0059143D">
      <w:pPr>
        <w:pStyle w:val="30"/>
      </w:pPr>
      <w:bookmarkStart w:id="2" w:name="_Toc135391059"/>
      <w:bookmarkStart w:id="3" w:name="_Toc140486319"/>
      <w:r w:rsidRPr="0059143D">
        <w:t>Статья 1. Назначение и содержание Правил землепользования и застройки сельского поселения</w:t>
      </w:r>
      <w:bookmarkEnd w:id="2"/>
      <w:bookmarkEnd w:id="3"/>
    </w:p>
    <w:p w14:paraId="2CEA0563" w14:textId="77777777" w:rsidR="00FD7878" w:rsidRDefault="003959C8" w:rsidP="003959C8">
      <w:r w:rsidRPr="003959C8">
        <w:t xml:space="preserve">На карте градостроительного зонирования </w:t>
      </w:r>
      <w:r w:rsidR="00206107">
        <w:t>Сабиновского</w:t>
      </w:r>
      <w:r w:rsidRPr="003959C8">
        <w:t xml:space="preserve"> сельского поселения установлены следующие территориальные зоны:</w:t>
      </w:r>
    </w:p>
    <w:tbl>
      <w:tblPr>
        <w:tblStyle w:val="23"/>
        <w:tblW w:w="0" w:type="auto"/>
        <w:tblLook w:val="0480" w:firstRow="0" w:lastRow="0" w:firstColumn="1" w:lastColumn="0" w:noHBand="0" w:noVBand="1"/>
      </w:tblPr>
      <w:tblGrid>
        <w:gridCol w:w="1703"/>
        <w:gridCol w:w="7369"/>
      </w:tblGrid>
      <w:tr w:rsidR="003959C8" w:rsidRPr="003959C8" w14:paraId="29CAD17F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28DD68E7" w14:textId="77777777" w:rsidR="003959C8" w:rsidRPr="003959C8" w:rsidRDefault="003959C8" w:rsidP="003959C8">
            <w:pPr>
              <w:pStyle w:val="aff3"/>
            </w:pPr>
            <w:r w:rsidRPr="003959C8">
              <w:t>Ж-1</w:t>
            </w:r>
          </w:p>
        </w:tc>
        <w:tc>
          <w:tcPr>
            <w:tcW w:w="7369" w:type="dxa"/>
          </w:tcPr>
          <w:p w14:paraId="510E39C3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застройки индивидуальными жилыми домами</w:t>
            </w:r>
          </w:p>
        </w:tc>
      </w:tr>
      <w:tr w:rsidR="003959C8" w:rsidRPr="003959C8" w14:paraId="7F9A1C8F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64D3BEF0" w14:textId="77777777" w:rsidR="003959C8" w:rsidRPr="003959C8" w:rsidRDefault="003959C8" w:rsidP="003959C8">
            <w:pPr>
              <w:pStyle w:val="aff3"/>
            </w:pPr>
            <w:r w:rsidRPr="003959C8">
              <w:t>Ж-2</w:t>
            </w:r>
          </w:p>
        </w:tc>
        <w:tc>
          <w:tcPr>
            <w:tcW w:w="7369" w:type="dxa"/>
          </w:tcPr>
          <w:p w14:paraId="2A50FA2B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застройки малоэтажными жилыми домами</w:t>
            </w:r>
          </w:p>
        </w:tc>
      </w:tr>
      <w:tr w:rsidR="003959C8" w:rsidRPr="003959C8" w14:paraId="63E7FC36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56468B17" w14:textId="77777777" w:rsidR="003959C8" w:rsidRPr="003959C8" w:rsidRDefault="003959C8" w:rsidP="003959C8">
            <w:pPr>
              <w:pStyle w:val="aff3"/>
            </w:pPr>
            <w:r w:rsidRPr="003959C8">
              <w:t>О-1</w:t>
            </w:r>
          </w:p>
        </w:tc>
        <w:tc>
          <w:tcPr>
            <w:tcW w:w="7369" w:type="dxa"/>
          </w:tcPr>
          <w:p w14:paraId="6B52D5FB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общественно-деловая зона</w:t>
            </w:r>
          </w:p>
        </w:tc>
      </w:tr>
      <w:tr w:rsidR="003959C8" w:rsidRPr="003959C8" w14:paraId="54F3496F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55C39189" w14:textId="77777777" w:rsidR="003959C8" w:rsidRPr="003959C8" w:rsidRDefault="003959C8" w:rsidP="003959C8">
            <w:pPr>
              <w:pStyle w:val="aff3"/>
            </w:pPr>
            <w:r w:rsidRPr="003959C8">
              <w:t>П-1</w:t>
            </w:r>
          </w:p>
        </w:tc>
        <w:tc>
          <w:tcPr>
            <w:tcW w:w="7369" w:type="dxa"/>
          </w:tcPr>
          <w:p w14:paraId="4AB32084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производственная зона</w:t>
            </w:r>
          </w:p>
        </w:tc>
      </w:tr>
      <w:tr w:rsidR="003959C8" w:rsidRPr="003959C8" w14:paraId="190D1140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14550D3B" w14:textId="77777777" w:rsidR="003959C8" w:rsidRPr="003959C8" w:rsidRDefault="003959C8" w:rsidP="003959C8">
            <w:pPr>
              <w:pStyle w:val="aff3"/>
            </w:pPr>
            <w:r w:rsidRPr="003959C8">
              <w:t>И-1</w:t>
            </w:r>
          </w:p>
        </w:tc>
        <w:tc>
          <w:tcPr>
            <w:tcW w:w="7369" w:type="dxa"/>
          </w:tcPr>
          <w:p w14:paraId="1DE9451C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инженерной инфраструктуры</w:t>
            </w:r>
          </w:p>
        </w:tc>
      </w:tr>
      <w:tr w:rsidR="003959C8" w:rsidRPr="003959C8" w14:paraId="19C4F4D4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255B8211" w14:textId="77777777" w:rsidR="003959C8" w:rsidRPr="003959C8" w:rsidRDefault="003959C8" w:rsidP="003959C8">
            <w:pPr>
              <w:pStyle w:val="aff3"/>
            </w:pPr>
            <w:r w:rsidRPr="003959C8">
              <w:t>Т-1</w:t>
            </w:r>
          </w:p>
        </w:tc>
        <w:tc>
          <w:tcPr>
            <w:tcW w:w="7369" w:type="dxa"/>
          </w:tcPr>
          <w:p w14:paraId="42999A65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транспортной инфраструктуры</w:t>
            </w:r>
          </w:p>
        </w:tc>
      </w:tr>
      <w:tr w:rsidR="003959C8" w:rsidRPr="003959C8" w14:paraId="4082754A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33F11E37" w14:textId="77777777" w:rsidR="003959C8" w:rsidRPr="003959C8" w:rsidRDefault="003959C8" w:rsidP="003959C8">
            <w:pPr>
              <w:pStyle w:val="aff3"/>
            </w:pPr>
            <w:r w:rsidRPr="003959C8">
              <w:t>Р-1</w:t>
            </w:r>
          </w:p>
        </w:tc>
        <w:tc>
          <w:tcPr>
            <w:tcW w:w="7369" w:type="dxa"/>
          </w:tcPr>
          <w:p w14:paraId="4420FC79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рекреационного назначения</w:t>
            </w:r>
          </w:p>
        </w:tc>
      </w:tr>
      <w:tr w:rsidR="003959C8" w:rsidRPr="003959C8" w14:paraId="6153E080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67DA6EB9" w14:textId="77777777" w:rsidR="003959C8" w:rsidRPr="003959C8" w:rsidRDefault="003959C8" w:rsidP="003959C8">
            <w:pPr>
              <w:pStyle w:val="aff3"/>
            </w:pPr>
            <w:r w:rsidRPr="003959C8">
              <w:t>Р-2</w:t>
            </w:r>
          </w:p>
        </w:tc>
        <w:tc>
          <w:tcPr>
            <w:tcW w:w="7369" w:type="dxa"/>
          </w:tcPr>
          <w:p w14:paraId="41D69D0D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отдыха</w:t>
            </w:r>
          </w:p>
        </w:tc>
      </w:tr>
      <w:tr w:rsidR="003959C8" w:rsidRPr="003959C8" w14:paraId="62DEA504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69D8741A" w14:textId="77777777" w:rsidR="003959C8" w:rsidRPr="003959C8" w:rsidRDefault="003959C8" w:rsidP="003959C8">
            <w:pPr>
              <w:pStyle w:val="aff3"/>
              <w:rPr>
                <w:lang w:val="en-US"/>
              </w:rPr>
            </w:pPr>
            <w:r w:rsidRPr="003959C8">
              <w:t>СХ-1</w:t>
            </w:r>
          </w:p>
        </w:tc>
        <w:tc>
          <w:tcPr>
            <w:tcW w:w="7369" w:type="dxa"/>
          </w:tcPr>
          <w:p w14:paraId="2FEAEEF9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сельскохозяйственного использования (назначения)</w:t>
            </w:r>
          </w:p>
        </w:tc>
      </w:tr>
      <w:tr w:rsidR="003959C8" w:rsidRPr="003959C8" w14:paraId="302D79DC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126D6D23" w14:textId="77777777" w:rsidR="003959C8" w:rsidRPr="003959C8" w:rsidRDefault="003959C8" w:rsidP="003959C8">
            <w:pPr>
              <w:pStyle w:val="aff3"/>
            </w:pPr>
            <w:r w:rsidRPr="003959C8">
              <w:t>К-1</w:t>
            </w:r>
          </w:p>
        </w:tc>
        <w:tc>
          <w:tcPr>
            <w:tcW w:w="7369" w:type="dxa"/>
          </w:tcPr>
          <w:p w14:paraId="0B0093A9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садоводства и огородничества</w:t>
            </w:r>
          </w:p>
        </w:tc>
      </w:tr>
      <w:tr w:rsidR="003959C8" w:rsidRPr="003959C8" w14:paraId="5765B966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5BA8C0FD" w14:textId="77777777" w:rsidR="003959C8" w:rsidRPr="003959C8" w:rsidRDefault="003959C8" w:rsidP="003959C8">
            <w:pPr>
              <w:pStyle w:val="aff3"/>
            </w:pPr>
            <w:r w:rsidRPr="003959C8">
              <w:t>СП-1</w:t>
            </w:r>
          </w:p>
        </w:tc>
        <w:tc>
          <w:tcPr>
            <w:tcW w:w="7369" w:type="dxa"/>
          </w:tcPr>
          <w:p w14:paraId="7400A278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 xml:space="preserve">зона кладбищ </w:t>
            </w:r>
          </w:p>
        </w:tc>
      </w:tr>
      <w:tr w:rsidR="003959C8" w:rsidRPr="003959C8" w14:paraId="7F5B0BE2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748655CB" w14:textId="77777777" w:rsidR="003959C8" w:rsidRPr="003959C8" w:rsidRDefault="003959C8" w:rsidP="003959C8">
            <w:pPr>
              <w:pStyle w:val="aff3"/>
            </w:pPr>
            <w:r w:rsidRPr="003959C8">
              <w:t>Л-1</w:t>
            </w:r>
          </w:p>
        </w:tc>
        <w:tc>
          <w:tcPr>
            <w:tcW w:w="7369" w:type="dxa"/>
          </w:tcPr>
          <w:p w14:paraId="6096417C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</w:t>
            </w:r>
            <w:r w:rsidRPr="003959C8">
              <w:t>оналесов</w:t>
            </w:r>
          </w:p>
        </w:tc>
      </w:tr>
      <w:tr w:rsidR="003959C8" w:rsidRPr="003959C8" w14:paraId="645C8EC6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62E3D523" w14:textId="77777777" w:rsidR="003959C8" w:rsidRPr="003959C8" w:rsidRDefault="003959C8" w:rsidP="003959C8">
            <w:pPr>
              <w:pStyle w:val="aff3"/>
            </w:pPr>
            <w:r>
              <w:t>ЗО</w:t>
            </w:r>
          </w:p>
        </w:tc>
        <w:tc>
          <w:tcPr>
            <w:tcW w:w="7369" w:type="dxa"/>
          </w:tcPr>
          <w:p w14:paraId="59747941" w14:textId="77777777" w:rsid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зона защитного озеленения</w:t>
            </w:r>
          </w:p>
        </w:tc>
      </w:tr>
      <w:tr w:rsidR="003959C8" w:rsidRPr="003959C8" w14:paraId="33905027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4DDE2BCE" w14:textId="77777777" w:rsidR="003959C8" w:rsidRPr="003959C8" w:rsidRDefault="003959C8" w:rsidP="003959C8">
            <w:pPr>
              <w:pStyle w:val="aff3"/>
            </w:pPr>
          </w:p>
        </w:tc>
        <w:tc>
          <w:tcPr>
            <w:tcW w:w="7369" w:type="dxa"/>
          </w:tcPr>
          <w:p w14:paraId="5F434A90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водных объектов</w:t>
            </w:r>
          </w:p>
        </w:tc>
      </w:tr>
      <w:tr w:rsidR="003959C8" w:rsidRPr="003959C8" w14:paraId="7AC2445C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425FB9D7" w14:textId="77777777" w:rsidR="003959C8" w:rsidRPr="003959C8" w:rsidRDefault="003959C8" w:rsidP="003959C8">
            <w:pPr>
              <w:pStyle w:val="aff3"/>
            </w:pPr>
          </w:p>
        </w:tc>
        <w:tc>
          <w:tcPr>
            <w:tcW w:w="7369" w:type="dxa"/>
          </w:tcPr>
          <w:p w14:paraId="6D69467E" w14:textId="77777777" w:rsidR="003959C8" w:rsidRPr="003959C8" w:rsidRDefault="00295D7A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территории</w:t>
            </w:r>
            <w:r w:rsidR="003959C8" w:rsidRPr="003959C8">
              <w:t xml:space="preserve"> общего использования</w:t>
            </w:r>
          </w:p>
        </w:tc>
      </w:tr>
    </w:tbl>
    <w:p w14:paraId="09C56F8B" w14:textId="77777777" w:rsidR="003959C8" w:rsidRDefault="003959C8" w:rsidP="003959C8">
      <w:pPr>
        <w:pStyle w:val="aff3"/>
      </w:pPr>
    </w:p>
    <w:p w14:paraId="7654CD2F" w14:textId="77777777" w:rsidR="002D295B" w:rsidRDefault="002D295B" w:rsidP="002D295B">
      <w:r>
        <w:t>Виды разрешенного использования земельных участков и объектов капитального строительства установлены в соответствии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картографии от 10.11.2021 № П/0412</w:t>
      </w:r>
      <w:r w:rsidR="007B6ABA" w:rsidRPr="007B6ABA">
        <w:t>(ред. от 23.06.2022)</w:t>
      </w:r>
      <w:r>
        <w:t xml:space="preserve"> (далее – Классификатор). </w:t>
      </w:r>
    </w:p>
    <w:p w14:paraId="2E506BED" w14:textId="77777777" w:rsidR="007F4F82" w:rsidRDefault="002D295B" w:rsidP="002D295B">
      <w:r>
        <w:t>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14:paraId="5E4933A5" w14:textId="77777777" w:rsidR="002D295B" w:rsidRDefault="002D295B" w:rsidP="002D295B">
      <w:pPr>
        <w:pStyle w:val="10"/>
      </w:pPr>
      <w:r>
        <w:t>Содержание видов разрешенного использования, перечисленных в градостроительных регламентах, допускает без отдельного указания:</w:t>
      </w:r>
    </w:p>
    <w:p w14:paraId="394F24E5" w14:textId="77777777" w:rsidR="002D295B" w:rsidRDefault="002D295B" w:rsidP="002D295B">
      <w:pPr>
        <w:pStyle w:val="12"/>
      </w:pPr>
      <w:r>
        <w:lastRenderedPageBreak/>
        <w:t xml:space="preserve">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информационных и геодезических знаков, объектов благоустройства, если федеральным законом не установлено иное;</w:t>
      </w:r>
    </w:p>
    <w:p w14:paraId="2C474ADF" w14:textId="77777777" w:rsidR="002D295B" w:rsidRDefault="002D295B" w:rsidP="002D295B">
      <w:pPr>
        <w:pStyle w:val="12"/>
      </w:pPr>
      <w:r>
        <w:t>размещение инженерно-технических объектов, сооружений и коммуникаций, обеспечивающих реализацию разрешенного использования недвижимости в пределах отдельных земельных участков (электро-, водо-, газообеспечения, водоотведения, телефонизации и т.д.), при условии соответствия санитарным, строительным и противопожарным нормам и правилам, технологическим стандартам безопасности с соблюдением требований Федерального закона от 30.12.2009 N 384-ФЗ «Технический регламент о безопасности зданий и сооружений».</w:t>
      </w:r>
    </w:p>
    <w:p w14:paraId="46101325" w14:textId="77777777" w:rsidR="002D295B" w:rsidRDefault="002D295B" w:rsidP="002D295B">
      <w:pPr>
        <w:pStyle w:val="10"/>
      </w:pPr>
      <w:r>
        <w:t>Вид разрешенного использования земельного участка «Связь (6.8)»: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3.2.3,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71BB4CE1" w14:textId="77777777" w:rsidR="002D295B" w:rsidRDefault="002D295B" w:rsidP="002D295B">
      <w:pPr>
        <w:pStyle w:val="10"/>
      </w:pPr>
      <w:r>
        <w:t xml:space="preserve">Предельные параметры разрешенного строительства, реконструкции объектов капитального строительства и предельные размеры для земельных участков с видом разрешенного использования «Связь (6.8)» не подлежат установлению. </w:t>
      </w:r>
    </w:p>
    <w:p w14:paraId="398136CB" w14:textId="77777777" w:rsidR="002D295B" w:rsidRDefault="002D295B" w:rsidP="002D295B">
      <w:pPr>
        <w:pStyle w:val="10"/>
      </w:pPr>
      <w:r>
        <w:t>Вид разрешенного использования земельного участка «Предоставление коммунальных услуг (3.1.1)»: размещение сооружений, обеспечивающих поставку воды, тепла, электричества, газа, отвод канализационных стоков, очистку и уборку объектов недвижимости (водопроводов, линий электропередач, газопроводов, линий связи, канализаций) - является основным видом разрешенного использования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 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«Предоставление коммунальных услуг (3.1.1)» - размещение сооружений, обеспечивающих поставку воды, тепла, электричества, газа, отвод канализационных стоков, очистку и уборку объектов недвижимости (водопроводов, линий электропередач, газопроводов, линий связи, канализаций)" не подлежат установлению.</w:t>
      </w:r>
    </w:p>
    <w:p w14:paraId="2D1FE8AF" w14:textId="77777777" w:rsidR="002D295B" w:rsidRDefault="002D295B" w:rsidP="002D295B">
      <w:pPr>
        <w:pStyle w:val="10"/>
      </w:pPr>
      <w:r>
        <w:lastRenderedPageBreak/>
        <w:t>Вид разрешенного использования земельного участка «Улично-дорожная сеть (12.0.1)»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3C2E3A5F" w14:textId="77777777" w:rsidR="00826BFF" w:rsidRDefault="00826BFF" w:rsidP="00826BFF">
      <w:pPr>
        <w:pStyle w:val="10"/>
      </w:pPr>
      <w:r w:rsidRPr="00826BFF">
        <w:t>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«Улично-дорожная сеть (12.0.1)» не подлежат установлению.</w:t>
      </w:r>
    </w:p>
    <w:p w14:paraId="54821C36" w14:textId="77777777" w:rsidR="002C4B36" w:rsidRDefault="002C4B36" w:rsidP="002C4B36">
      <w:pPr>
        <w:pStyle w:val="10"/>
      </w:pPr>
      <w:r w:rsidRPr="002C4B36">
        <w:t>Вид разрешенного использования земельного участка «Размещение автомобильных дорог (7.2.1)»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1E812B52" w14:textId="77777777" w:rsidR="00826BFF" w:rsidRDefault="00826BFF" w:rsidP="00826BFF">
      <w:pPr>
        <w:pStyle w:val="10"/>
      </w:pPr>
      <w:r w:rsidRPr="00826BFF">
        <w:t>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«Размещение автомобильных дорог (7.2.1)» не подлежат установлению.</w:t>
      </w:r>
    </w:p>
    <w:p w14:paraId="5C67AB40" w14:textId="77777777" w:rsidR="00826BFF" w:rsidRDefault="00826BFF" w:rsidP="00826BFF">
      <w:pPr>
        <w:pStyle w:val="10"/>
      </w:pPr>
      <w:r>
        <w:t>Вид разрешенного использования земельного участка «Амбулаторно-поликлиническое обслуживание (3.4.1)»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10219483" w14:textId="77777777" w:rsidR="00826BFF" w:rsidRPr="00826BFF" w:rsidRDefault="00826BFF" w:rsidP="00826BFF">
      <w:pPr>
        <w:pStyle w:val="10"/>
      </w:pPr>
      <w:r>
        <w:t>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«Амбулаторно-поликлиническое обслуживание (3.4.1)» не подлежат установлению.</w:t>
      </w:r>
    </w:p>
    <w:p w14:paraId="734B2C65" w14:textId="77777777" w:rsidR="002D295B" w:rsidRDefault="002D295B" w:rsidP="002D295B">
      <w:pPr>
        <w:pStyle w:val="10"/>
      </w:pPr>
      <w:r>
        <w:t>Вид разрешенного использования земельного участка «Недропользование (6.1.) (Скважина)»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25F3117C" w14:textId="77777777" w:rsidR="002D295B" w:rsidRDefault="002D295B" w:rsidP="002D295B">
      <w:pPr>
        <w:pStyle w:val="10"/>
      </w:pPr>
      <w:r>
        <w:t>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«Недропользование (6.1.) (Скважина)» не подлежат установлению.</w:t>
      </w:r>
    </w:p>
    <w:p w14:paraId="78F28002" w14:textId="77777777" w:rsidR="00826BFF" w:rsidRDefault="00826BFF" w:rsidP="00826BFF">
      <w:pPr>
        <w:pStyle w:val="10"/>
      </w:pPr>
      <w:r w:rsidRPr="00826BFF">
        <w:t>Предельные (максимальные и (или) минимальные) размеры земельных участков, находящихся в государственной или муниципальной собственности и предоставляемых для осуществления крестьянским (фермерским) хозяйством определены Законом Ивановской области от 02.03.2015 № 11-ОЗ «О предельных размерах земельных участков, находящихся в государственной или муниципальной собственности и представляемых для осуществления крестьянским (фермерским) хозяйством его деятельности на территории Ивановской области».</w:t>
      </w:r>
    </w:p>
    <w:p w14:paraId="0A25D540" w14:textId="77777777" w:rsidR="002D295B" w:rsidRDefault="002D295B" w:rsidP="002D295B">
      <w:pPr>
        <w:pStyle w:val="10"/>
      </w:pPr>
      <w:r>
        <w:lastRenderedPageBreak/>
        <w:t>Если земельный участок является ранее образованным, допускается отступление от установленных предельных размеров земельных участков при условии соответствия его вида разрешенного использования градостроительному регламенту соответствующей территориальной зоны.</w:t>
      </w:r>
    </w:p>
    <w:p w14:paraId="6872A9ED" w14:textId="77777777" w:rsidR="002D295B" w:rsidRDefault="002D295B" w:rsidP="002D295B">
      <w:pPr>
        <w:pStyle w:val="10"/>
      </w:pPr>
      <w:r>
        <w:t>Объекты капитального строительства, размещаемые вдоль магистральных улиц и дорог, улиц и дорог местного значения, должны формировать единую линию застройки. Минимальные отступы от красной линии в условиях сложившейся застройки, соответствующей градостроительному регламенту территориальной зоны, устанавливаются с учетом сложившейся линии застройки. В случае реконструкции объектов капитального строительства, которые расположены с нарушением требований к отступам от красной линии, установленных настоящими Правилами, отступ от красной линии допускается принимать по существующему положению реконструируемого объекта либо изменять в сторону уменьшения несоответствия.</w:t>
      </w:r>
    </w:p>
    <w:p w14:paraId="11EDD359" w14:textId="77777777" w:rsidR="002D295B" w:rsidRDefault="002D295B" w:rsidP="002D295B">
      <w:pPr>
        <w:pStyle w:val="10"/>
      </w:pPr>
      <w:r>
        <w:t>Для всех территориальных зон минимальный отступ от границы земельного участка до объектов капитального строительства, если иное не оговорено настоящими Правилами, - не менее 3 метров.</w:t>
      </w:r>
    </w:p>
    <w:p w14:paraId="6BD1C689" w14:textId="77777777" w:rsidR="00921A5F" w:rsidRDefault="00921A5F" w:rsidP="00921A5F">
      <w:pPr>
        <w:pStyle w:val="10"/>
        <w:sectPr w:rsidR="00921A5F" w:rsidSect="00C8706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560" w:right="850" w:bottom="1702" w:left="1701" w:header="708" w:footer="708" w:gutter="0"/>
          <w:cols w:space="708"/>
          <w:titlePg/>
          <w:docGrid w:linePitch="360"/>
        </w:sectPr>
      </w:pPr>
      <w:bookmarkStart w:id="4" w:name="_Toc140486320"/>
      <w:r>
        <w:t xml:space="preserve">Допускается блокировка зданий и сооружений, расположенных на смежных земельных участках, и сокращение минимальных отступов от границ соседних земельных участков (в том числе размещение зданий и сооружений по границе земельных участков) в случае установленного вида разрешенного использования земельного участка </w:t>
      </w:r>
      <w:r>
        <w:rPr>
          <w:rStyle w:val="af4"/>
        </w:rPr>
        <w:t>б</w:t>
      </w:r>
      <w:r w:rsidRPr="003A1F87">
        <w:rPr>
          <w:rStyle w:val="af4"/>
        </w:rPr>
        <w:t>локированная жилая застройка (2.3)</w:t>
      </w:r>
      <w:r>
        <w:rPr>
          <w:rStyle w:val="af4"/>
        </w:rPr>
        <w:t>.</w:t>
      </w:r>
    </w:p>
    <w:p w14:paraId="69BA615D" w14:textId="77777777" w:rsidR="002D295B" w:rsidRDefault="002D295B" w:rsidP="002D295B">
      <w:pPr>
        <w:pStyle w:val="30"/>
      </w:pPr>
      <w:r w:rsidRPr="002D295B">
        <w:lastRenderedPageBreak/>
        <w:t>Статья 2. Жилые зоны</w:t>
      </w:r>
      <w:bookmarkEnd w:id="4"/>
    </w:p>
    <w:p w14:paraId="2E3626B2" w14:textId="77777777" w:rsidR="002D295B" w:rsidRDefault="002D295B" w:rsidP="002D295B">
      <w:pPr>
        <w:pStyle w:val="40"/>
      </w:pPr>
      <w:bookmarkStart w:id="5" w:name="_Toc140486321"/>
      <w:r w:rsidRPr="002D295B">
        <w:t>Ж-1 —зона застройки индивидуальными жилыми домами</w:t>
      </w:r>
      <w:bookmarkEnd w:id="5"/>
    </w:p>
    <w:p w14:paraId="6E774271" w14:textId="77777777" w:rsidR="002D295B" w:rsidRDefault="002D295B" w:rsidP="002D295B">
      <w:r w:rsidRPr="002D295B">
        <w:t>Зона застройки индивидуальными жилыми домами –Ж-1 предназначена для обеспечения правовых условий формирования жилых районов из домов усадебного типа и с размещением блокированных домов с участками этажностью не выше трех этажей с минимально разрешенным набором услуг местного значения. Разрешено размещение объектов повседневного обслуживания населения и, ограничено, других видов деятельности, без превышения допустимых уровней воздействия на окружающую среду.</w:t>
      </w:r>
    </w:p>
    <w:p w14:paraId="703CE9B3" w14:textId="77777777" w:rsidR="002D295B" w:rsidRDefault="002D295B" w:rsidP="002D295B">
      <w:pPr>
        <w:rPr>
          <w:rStyle w:val="af4"/>
        </w:rPr>
      </w:pPr>
      <w:r w:rsidRPr="002D295B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0C6E75" w:rsidRPr="002D295B" w14:paraId="36D2C515" w14:textId="77777777" w:rsidTr="00DB7A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BDE7395" w14:textId="77777777" w:rsidR="000C6E75" w:rsidRPr="002D295B" w:rsidRDefault="000C6E75" w:rsidP="002D295B">
            <w:pPr>
              <w:pStyle w:val="aff3"/>
              <w:rPr>
                <w:u w:val="single"/>
                <w:lang w:eastAsia="ru-RU"/>
              </w:rPr>
            </w:pPr>
            <w:r w:rsidRPr="002D295B">
              <w:rPr>
                <w:lang w:eastAsia="ru-RU"/>
              </w:rPr>
              <w:t xml:space="preserve">Наименование вида разрешенного использования </w:t>
            </w:r>
            <w:r w:rsidRPr="002D295B">
              <w:rPr>
                <w:bCs/>
                <w:lang w:eastAsia="ru-RU"/>
              </w:rPr>
              <w:t>земельного участка</w:t>
            </w:r>
          </w:p>
        </w:tc>
        <w:tc>
          <w:tcPr>
            <w:tcW w:w="4372" w:type="dxa"/>
          </w:tcPr>
          <w:p w14:paraId="50050933" w14:textId="77777777" w:rsidR="000C6E75" w:rsidRPr="002D295B" w:rsidRDefault="000C6E75" w:rsidP="002D295B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u w:val="single"/>
                <w:lang w:eastAsia="ru-RU"/>
              </w:rPr>
            </w:pPr>
            <w:r w:rsidRPr="002D295B">
              <w:rPr>
                <w:bCs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6C3EBCEC" w14:textId="77777777" w:rsidR="000C6E75" w:rsidRPr="002D295B" w:rsidRDefault="000C6E75" w:rsidP="002D295B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Параметры разрешенного использования</w:t>
            </w:r>
          </w:p>
        </w:tc>
        <w:tc>
          <w:tcPr>
            <w:tcW w:w="2231" w:type="dxa"/>
          </w:tcPr>
          <w:p w14:paraId="3DE289F1" w14:textId="77777777" w:rsidR="000C6E75" w:rsidRPr="002D295B" w:rsidRDefault="000C6E75" w:rsidP="002D295B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 w:rsidRPr="000C6E75">
              <w:rPr>
                <w:bCs/>
                <w:lang w:eastAsia="ru-RU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0C6E75" w:rsidRPr="002D295B" w14:paraId="12E85CF5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EDF8AFF" w14:textId="77777777" w:rsidR="000C6E75" w:rsidRPr="002D295B" w:rsidRDefault="000C6E75" w:rsidP="002D295B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Для индивидуального жилищного строительства</w:t>
            </w:r>
          </w:p>
          <w:p w14:paraId="70E446B4" w14:textId="77777777" w:rsidR="000C6E75" w:rsidRPr="002D295B" w:rsidRDefault="000C6E75" w:rsidP="002D295B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(2.1)</w:t>
            </w:r>
          </w:p>
        </w:tc>
        <w:tc>
          <w:tcPr>
            <w:tcW w:w="4372" w:type="dxa"/>
          </w:tcPr>
          <w:p w14:paraId="00796114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14:paraId="4B8DEF24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выращивание сельскохозяйственных культур; </w:t>
            </w:r>
          </w:p>
          <w:p w14:paraId="1F1C1EBC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индивидуальных гаражей и хозяйственных построек</w:t>
            </w:r>
          </w:p>
        </w:tc>
        <w:tc>
          <w:tcPr>
            <w:tcW w:w="4677" w:type="dxa"/>
          </w:tcPr>
          <w:p w14:paraId="14D3CB65" w14:textId="77777777" w:rsidR="000C6E75" w:rsidRPr="009900EE" w:rsidRDefault="00DB7AA6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 w:rsidRPr="00C155F7">
              <w:rPr>
                <w:rStyle w:val="af4"/>
              </w:rPr>
              <w:t>400 – 3000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1C2EA4E8" w14:textId="77777777" w:rsidR="009900EE" w:rsidRDefault="009900EE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44790922" w14:textId="77777777" w:rsidR="009900EE" w:rsidRDefault="009900EE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726047AC" w14:textId="77777777" w:rsidR="009900EE" w:rsidRDefault="009900EE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72AA8805" w14:textId="77777777" w:rsidR="009900EE" w:rsidRDefault="009900EE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13310F72" w14:textId="77777777" w:rsidR="007C3F0E" w:rsidRDefault="007C3F0E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lastRenderedPageBreak/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 xml:space="preserve"> (высота </w:t>
            </w:r>
            <w:r w:rsidRPr="007C3F0E">
              <w:rPr>
                <w:rStyle w:val="af4"/>
              </w:rPr>
              <w:t>не более 9 метров</w:t>
            </w:r>
            <w:r w:rsidRPr="007C3F0E">
              <w:t xml:space="preserve"> до конька здания);</w:t>
            </w:r>
          </w:p>
          <w:p w14:paraId="5C2A43FB" w14:textId="77777777" w:rsidR="00E04B98" w:rsidRPr="00172EA0" w:rsidRDefault="00E04B98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>не более 60%</w:t>
            </w:r>
            <w:r w:rsidR="00172EA0">
              <w:rPr>
                <w:rStyle w:val="af4"/>
              </w:rPr>
              <w:t>;</w:t>
            </w:r>
          </w:p>
          <w:p w14:paraId="5C7EDD88" w14:textId="77777777" w:rsidR="00172EA0" w:rsidRPr="002D295B" w:rsidRDefault="00172EA0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0A059316" w14:textId="77777777" w:rsidR="000C6E75" w:rsidRPr="002D295B" w:rsidRDefault="000C6E75" w:rsidP="002D295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0C6E75" w:rsidRPr="002D295B" w14:paraId="0FC9B295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742CBB0" w14:textId="77777777" w:rsidR="000C6E75" w:rsidRPr="002D295B" w:rsidRDefault="000C6E75" w:rsidP="002D295B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Для ведения личного подсобного хозяйства (приусадебный земельный участок)</w:t>
            </w:r>
          </w:p>
          <w:p w14:paraId="588D10FA" w14:textId="77777777" w:rsidR="000C6E75" w:rsidRPr="002D295B" w:rsidRDefault="000C6E75" w:rsidP="002D295B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(2.2)</w:t>
            </w:r>
          </w:p>
        </w:tc>
        <w:tc>
          <w:tcPr>
            <w:tcW w:w="4372" w:type="dxa"/>
          </w:tcPr>
          <w:p w14:paraId="36D13258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жилого дома, указанного в описании вида разрешенного использования с </w:t>
            </w:r>
            <w:hyperlink w:anchor="P140" w:history="1">
              <w:r w:rsidRPr="002D295B">
                <w:t>кодом 2.1</w:t>
              </w:r>
            </w:hyperlink>
            <w:r w:rsidRPr="002D295B">
              <w:t>;</w:t>
            </w:r>
          </w:p>
          <w:p w14:paraId="1285268C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производство сельскохозяйственной продукции;</w:t>
            </w:r>
          </w:p>
          <w:p w14:paraId="192494C4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гаража и иных вспомогательных сооружений;</w:t>
            </w:r>
          </w:p>
          <w:p w14:paraId="2B6BD6C1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содержание сельскохозяйственных животных</w:t>
            </w:r>
          </w:p>
        </w:tc>
        <w:tc>
          <w:tcPr>
            <w:tcW w:w="4677" w:type="dxa"/>
          </w:tcPr>
          <w:p w14:paraId="631A82C0" w14:textId="77777777" w:rsidR="000C6E75" w:rsidRPr="009900EE" w:rsidRDefault="00DB7AA6" w:rsidP="00DB7AA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 w:rsidRPr="00C155F7">
              <w:rPr>
                <w:rStyle w:val="af4"/>
              </w:rPr>
              <w:t xml:space="preserve">400 – </w:t>
            </w:r>
            <w:r w:rsidR="001D1771">
              <w:rPr>
                <w:rStyle w:val="af4"/>
              </w:rPr>
              <w:t>5</w:t>
            </w:r>
            <w:r w:rsidRPr="00C155F7">
              <w:rPr>
                <w:rStyle w:val="af4"/>
              </w:rPr>
              <w:t>000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0B16FB63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0BB6AD34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7A1F6C1E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2283BF00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33431F78" w14:textId="77777777" w:rsidR="007C3F0E" w:rsidRDefault="007C3F0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 xml:space="preserve"> (высота </w:t>
            </w:r>
            <w:r w:rsidRPr="007C3F0E">
              <w:rPr>
                <w:rStyle w:val="af4"/>
              </w:rPr>
              <w:t>не более 9 метров</w:t>
            </w:r>
            <w:r w:rsidRPr="007C3F0E">
              <w:t xml:space="preserve"> до конька здания);</w:t>
            </w:r>
          </w:p>
          <w:p w14:paraId="311B0879" w14:textId="77777777" w:rsidR="00172EA0" w:rsidRPr="00172EA0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>не более 60%</w:t>
            </w:r>
            <w:r>
              <w:rPr>
                <w:rStyle w:val="af4"/>
              </w:rPr>
              <w:t>;</w:t>
            </w:r>
          </w:p>
          <w:p w14:paraId="7520E78A" w14:textId="77777777" w:rsidR="00172EA0" w:rsidRPr="002D295B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0A5F9452" w14:textId="77777777" w:rsidR="000C6E75" w:rsidRPr="002D295B" w:rsidRDefault="000C6E75" w:rsidP="002D295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DB7AA6" w:rsidRPr="002D295B" w14:paraId="331A50B6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7D4B8B9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Блокированная жилая застройка</w:t>
            </w:r>
          </w:p>
          <w:p w14:paraId="46BF6CB2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(2.3)</w:t>
            </w:r>
          </w:p>
        </w:tc>
        <w:tc>
          <w:tcPr>
            <w:tcW w:w="4372" w:type="dxa"/>
          </w:tcPr>
          <w:p w14:paraId="38B9BA30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жилого дома, имеющего одну или несколько общих стен с соседними жилыми домами (количеством этажей не </w:t>
            </w:r>
            <w:r w:rsidRPr="002D295B">
              <w:lastRenderedPageBreak/>
              <w:t>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48288EE4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разведение декоративных и плодовых деревьев, овощных и ягодных культур;</w:t>
            </w:r>
          </w:p>
          <w:p w14:paraId="56FE974B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индивидуальных гаражей и иных вспомогательных сооружений;</w:t>
            </w:r>
          </w:p>
          <w:p w14:paraId="7FFF099C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обустройство спортивных и детских площадок, площадок для отдыха</w:t>
            </w:r>
          </w:p>
        </w:tc>
        <w:tc>
          <w:tcPr>
            <w:tcW w:w="4677" w:type="dxa"/>
          </w:tcPr>
          <w:p w14:paraId="76209F0D" w14:textId="77777777" w:rsidR="00DB7AA6" w:rsidRPr="009900EE" w:rsidRDefault="00DB7AA6" w:rsidP="00DB7AA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lastRenderedPageBreak/>
              <w:t xml:space="preserve">предельные (минимальные и максимальные) размеры земельных участков (площадь): </w:t>
            </w:r>
            <w:r w:rsidR="00C155F7" w:rsidRPr="00C155F7">
              <w:rPr>
                <w:rStyle w:val="af4"/>
              </w:rPr>
              <w:t>1</w:t>
            </w:r>
            <w:r w:rsidRPr="00C155F7">
              <w:rPr>
                <w:rStyle w:val="af4"/>
              </w:rPr>
              <w:t xml:space="preserve">00 – </w:t>
            </w:r>
            <w:r w:rsidR="00C155F7" w:rsidRPr="00C155F7">
              <w:rPr>
                <w:rStyle w:val="af4"/>
              </w:rPr>
              <w:t>15</w:t>
            </w:r>
            <w:r w:rsidRPr="00C155F7">
              <w:rPr>
                <w:rStyle w:val="af4"/>
              </w:rPr>
              <w:t>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5C82BFD0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lastRenderedPageBreak/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="003A1F87">
              <w:rPr>
                <w:rStyle w:val="af4"/>
              </w:rPr>
              <w:t xml:space="preserve"> (за исключением границы земельных участков, на которых расположена общая стена</w:t>
            </w:r>
            <w:r w:rsidR="002C4B36">
              <w:rPr>
                <w:rStyle w:val="af4"/>
              </w:rPr>
              <w:t xml:space="preserve"> блокированного жилого дома</w:t>
            </w:r>
            <w:r w:rsidR="003A1F87">
              <w:rPr>
                <w:rStyle w:val="af4"/>
              </w:rPr>
              <w:t>)</w:t>
            </w:r>
            <w:r w:rsidRPr="009900EE">
              <w:t>;</w:t>
            </w:r>
          </w:p>
          <w:p w14:paraId="1F0585C7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31E9D665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72D2B5E2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18988D19" w14:textId="77777777" w:rsidR="007C3F0E" w:rsidRDefault="007C3F0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 xml:space="preserve"> (высота </w:t>
            </w:r>
            <w:r w:rsidRPr="007C3F0E">
              <w:rPr>
                <w:rStyle w:val="af4"/>
              </w:rPr>
              <w:t>не более 9 метров</w:t>
            </w:r>
            <w:r w:rsidRPr="007C3F0E">
              <w:t xml:space="preserve"> до конька здания);</w:t>
            </w:r>
          </w:p>
          <w:p w14:paraId="2F69C46F" w14:textId="77777777" w:rsidR="00172EA0" w:rsidRPr="00172EA0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>не более 60%</w:t>
            </w:r>
            <w:r>
              <w:rPr>
                <w:rStyle w:val="af4"/>
              </w:rPr>
              <w:t>;</w:t>
            </w:r>
          </w:p>
          <w:p w14:paraId="07A1B3B0" w14:textId="77777777" w:rsidR="00172EA0" w:rsidRPr="002D295B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617726DA" w14:textId="77777777" w:rsidR="00DB7AA6" w:rsidRPr="002D295B" w:rsidRDefault="00DB7AA6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DB7AA6" w:rsidRPr="002D295B" w14:paraId="69791CD9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39735F4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Малоэтажная многоквартирная жилая застройка</w:t>
            </w:r>
          </w:p>
          <w:p w14:paraId="2AFD9155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(2.1.1)</w:t>
            </w:r>
          </w:p>
        </w:tc>
        <w:tc>
          <w:tcPr>
            <w:tcW w:w="4372" w:type="dxa"/>
          </w:tcPr>
          <w:p w14:paraId="5CBD2C7D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14:paraId="6060A39B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обустройство спортивных и детских площадок, площадок для отдыха; </w:t>
            </w:r>
          </w:p>
          <w:p w14:paraId="7671563C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</w:t>
            </w:r>
            <w:r w:rsidRPr="002D295B">
              <w:lastRenderedPageBreak/>
              <w:t>помещений дома</w:t>
            </w:r>
          </w:p>
        </w:tc>
        <w:tc>
          <w:tcPr>
            <w:tcW w:w="4677" w:type="dxa"/>
          </w:tcPr>
          <w:p w14:paraId="75062F55" w14:textId="77777777" w:rsidR="00DB7AA6" w:rsidRPr="009900EE" w:rsidRDefault="00C155F7" w:rsidP="00C155F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155F7">
              <w:lastRenderedPageBreak/>
              <w:t>предельные (минимальные и максимальные) размеры земельных участков (площадь)</w:t>
            </w:r>
            <w:r>
              <w:t xml:space="preserve"> на каждую квартиру</w:t>
            </w:r>
            <w:r w:rsidRPr="00C155F7">
              <w:t xml:space="preserve">: </w:t>
            </w:r>
            <w:r w:rsidRPr="00C155F7">
              <w:rPr>
                <w:rStyle w:val="af4"/>
              </w:rPr>
              <w:t>40 – 750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0952D3AE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498F812B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215B28FD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 xml:space="preserve">– не </w:t>
            </w:r>
            <w:r w:rsidRPr="009900EE">
              <w:rPr>
                <w:rStyle w:val="af4"/>
              </w:rPr>
              <w:lastRenderedPageBreak/>
              <w:t>менее 4 метров</w:t>
            </w:r>
            <w:r w:rsidRPr="009900EE">
              <w:t>;</w:t>
            </w:r>
          </w:p>
          <w:p w14:paraId="414027A2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553D54C2" w14:textId="77777777" w:rsidR="007C3F0E" w:rsidRDefault="007C3F0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 xml:space="preserve">до </w:t>
            </w:r>
            <w:r>
              <w:rPr>
                <w:rStyle w:val="af4"/>
              </w:rPr>
              <w:t>4</w:t>
            </w:r>
            <w:r w:rsidRPr="007C3F0E">
              <w:rPr>
                <w:rStyle w:val="af4"/>
              </w:rPr>
              <w:t xml:space="preserve"> этажей </w:t>
            </w:r>
            <w:r w:rsidR="00453016">
              <w:rPr>
                <w:rStyle w:val="af4"/>
              </w:rPr>
              <w:t>включая мансардный</w:t>
            </w:r>
            <w:r w:rsidRPr="007C3F0E">
              <w:t>;</w:t>
            </w:r>
          </w:p>
          <w:p w14:paraId="2CE96753" w14:textId="77777777" w:rsidR="00172EA0" w:rsidRPr="00172EA0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50</w:t>
            </w:r>
            <w:r w:rsidRPr="00E04B98">
              <w:rPr>
                <w:rStyle w:val="af4"/>
              </w:rPr>
              <w:t>%</w:t>
            </w:r>
            <w:r>
              <w:rPr>
                <w:rStyle w:val="af4"/>
              </w:rPr>
              <w:t>;</w:t>
            </w:r>
          </w:p>
          <w:p w14:paraId="112DB49F" w14:textId="77777777" w:rsidR="00172EA0" w:rsidRPr="002D295B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2176E698" w14:textId="77777777" w:rsidR="00DB7AA6" w:rsidRPr="002D295B" w:rsidRDefault="00DB7AA6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DB7AA6" w:rsidRPr="002D295B" w14:paraId="0A2A64FF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654A38C" w14:textId="77777777" w:rsidR="00DB7AA6" w:rsidRPr="002D295B" w:rsidRDefault="00DB7AA6" w:rsidP="00DB7AA6">
            <w:pPr>
              <w:pStyle w:val="aff3"/>
              <w:rPr>
                <w:rFonts w:ascii="Arial" w:hAnsi="Arial" w:cs="Arial"/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Дошкольное, начальное и среднее общее образование</w:t>
            </w:r>
          </w:p>
          <w:p w14:paraId="58130F38" w14:textId="77777777" w:rsidR="00DB7AA6" w:rsidRPr="002D295B" w:rsidRDefault="00DB7AA6" w:rsidP="00DB7AA6">
            <w:pPr>
              <w:pStyle w:val="aff3"/>
              <w:rPr>
                <w:rFonts w:ascii="Arial" w:hAnsi="Arial" w:cs="Arial"/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(3.5.1)</w:t>
            </w:r>
          </w:p>
        </w:tc>
        <w:tc>
          <w:tcPr>
            <w:tcW w:w="4372" w:type="dxa"/>
          </w:tcPr>
          <w:p w14:paraId="6E3BBD9E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D295B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677" w:type="dxa"/>
          </w:tcPr>
          <w:p w14:paraId="04E65448" w14:textId="77777777" w:rsidR="00DB7AA6" w:rsidRDefault="00C155F7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5F7">
              <w:t>предельные (минимальные) размеры земельных участков (площадь)</w:t>
            </w:r>
            <w:r>
              <w:t xml:space="preserve"> для школьных общеобразовательных учреждений:</w:t>
            </w:r>
          </w:p>
          <w:p w14:paraId="133C07A1" w14:textId="77777777" w:rsidR="00C155F7" w:rsidRDefault="00C155F7" w:rsidP="00C155F7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5F7">
              <w:t>при вместимости до 400 мест минимальный размер –</w:t>
            </w:r>
            <w:r w:rsidRPr="001A17ED">
              <w:rPr>
                <w:rStyle w:val="af4"/>
              </w:rPr>
              <w:t>50 м</w:t>
            </w:r>
            <w:r w:rsidRPr="001A17ED">
              <w:rPr>
                <w:rStyle w:val="af4"/>
                <w:vertAlign w:val="superscript"/>
              </w:rPr>
              <w:t>2</w:t>
            </w:r>
            <w:r w:rsidRPr="00C155F7">
              <w:t>на 1 учащегося;</w:t>
            </w:r>
          </w:p>
          <w:p w14:paraId="00FD6B2E" w14:textId="77777777" w:rsidR="00C155F7" w:rsidRDefault="00C155F7" w:rsidP="00C155F7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при вместимости от 400 до 500 мест минимальный размер –</w:t>
            </w:r>
            <w:r w:rsidRPr="001A17ED">
              <w:rPr>
                <w:rStyle w:val="af4"/>
              </w:rPr>
              <w:t>60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 xml:space="preserve"> на 1 учащегося;</w:t>
            </w:r>
          </w:p>
          <w:p w14:paraId="15058653" w14:textId="77777777" w:rsidR="00C155F7" w:rsidRDefault="00C155F7" w:rsidP="00C155F7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при вместимости от 500 до 600 мест минимальный размер –</w:t>
            </w:r>
            <w:r w:rsidRPr="001A17ED">
              <w:rPr>
                <w:rStyle w:val="af4"/>
              </w:rPr>
              <w:t>50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 xml:space="preserve"> на 1 учащегося;</w:t>
            </w:r>
          </w:p>
          <w:p w14:paraId="0FFEE3FD" w14:textId="77777777" w:rsidR="001A17ED" w:rsidRDefault="00C155F7" w:rsidP="007C3F0E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при вместимости от 600 до 800 мест минимальный размер –</w:t>
            </w:r>
            <w:r w:rsidRPr="001A17ED">
              <w:rPr>
                <w:rStyle w:val="af4"/>
              </w:rPr>
              <w:t>40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 xml:space="preserve"> на 1 учащегося;</w:t>
            </w:r>
          </w:p>
          <w:p w14:paraId="407D2AFA" w14:textId="77777777" w:rsidR="001A17ED" w:rsidRDefault="001A17ED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17ED">
              <w:t xml:space="preserve">предельные (минимальные) размеры земельных участков (площадь) для </w:t>
            </w:r>
            <w:r>
              <w:t>до</w:t>
            </w:r>
            <w:r w:rsidRPr="001A17ED">
              <w:t>школьных образовательных учреждений:</w:t>
            </w:r>
          </w:p>
          <w:p w14:paraId="1CE694A6" w14:textId="77777777" w:rsidR="001A17ED" w:rsidRDefault="001A17ED" w:rsidP="001A17ED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при вместимости до 100 мест минимальный размер – </w:t>
            </w:r>
            <w:r w:rsidRPr="001A17ED">
              <w:rPr>
                <w:rStyle w:val="af4"/>
              </w:rPr>
              <w:t>35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 xml:space="preserve"> на 1 ребенка;</w:t>
            </w:r>
          </w:p>
          <w:p w14:paraId="54E15B9A" w14:textId="77777777" w:rsidR="001A17ED" w:rsidRDefault="001A17ED" w:rsidP="001A17ED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при вместимости свыше 100 мест минимальный размер – </w:t>
            </w:r>
            <w:r w:rsidRPr="001A17ED">
              <w:rPr>
                <w:rStyle w:val="af4"/>
              </w:rPr>
              <w:t>40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>на 1 ребенка;</w:t>
            </w:r>
          </w:p>
          <w:p w14:paraId="6483FEBB" w14:textId="77777777" w:rsidR="001A17ED" w:rsidRDefault="001A17ED" w:rsidP="001A17ED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для встроенного здания дошкольного общеобразовательного учреждения при </w:t>
            </w:r>
            <w:r>
              <w:lastRenderedPageBreak/>
              <w:t>вместимости более 100 мест –</w:t>
            </w:r>
            <w:r w:rsidRPr="001A17ED">
              <w:rPr>
                <w:rStyle w:val="af4"/>
              </w:rPr>
              <w:t>29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 xml:space="preserve"> на 1 ребенка;</w:t>
            </w:r>
          </w:p>
          <w:p w14:paraId="36D03954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6D342CD8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05A958CD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4CC06D8A" w14:textId="77777777" w:rsidR="00C155F7" w:rsidRDefault="009900EE" w:rsidP="007C3F0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0D372266" w14:textId="77777777" w:rsidR="007C3F0E" w:rsidRDefault="007C3F0E" w:rsidP="007C3F0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172F5FAD" w14:textId="77777777" w:rsidR="00172EA0" w:rsidRPr="00172EA0" w:rsidRDefault="00172EA0" w:rsidP="007C3F0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50</w:t>
            </w:r>
            <w:r w:rsidRPr="00E04B98">
              <w:rPr>
                <w:rStyle w:val="af4"/>
              </w:rPr>
              <w:t>%</w:t>
            </w:r>
            <w:r>
              <w:rPr>
                <w:rStyle w:val="af4"/>
              </w:rPr>
              <w:t>;</w:t>
            </w:r>
          </w:p>
          <w:p w14:paraId="0F76214E" w14:textId="77777777" w:rsidR="00172EA0" w:rsidRPr="002D295B" w:rsidRDefault="00172EA0" w:rsidP="007C3F0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3</w:t>
            </w:r>
            <w:r w:rsidRPr="00172EA0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41E85C51" w14:textId="77777777" w:rsidR="00DB7AA6" w:rsidRPr="002D295B" w:rsidRDefault="00DB7AA6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  <w:r w:rsidRPr="00DB7AA6">
              <w:rPr>
                <w:lang w:eastAsia="ru-RU"/>
              </w:rPr>
              <w:lastRenderedPageBreak/>
              <w:t>Вид разрешенного использования «Дошкольное, начальное и среднее общее образование (3.5.1)» применяется исключительно в части размещения детских дошкольных учреждений.</w:t>
            </w:r>
          </w:p>
        </w:tc>
      </w:tr>
      <w:tr w:rsidR="00DB7AA6" w:rsidRPr="002D295B" w14:paraId="26F9F289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7714EC0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 xml:space="preserve">Площадки для занятий спортом </w:t>
            </w:r>
          </w:p>
          <w:p w14:paraId="70E6D37E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(5.1.3)</w:t>
            </w:r>
          </w:p>
        </w:tc>
        <w:tc>
          <w:tcPr>
            <w:tcW w:w="4372" w:type="dxa"/>
          </w:tcPr>
          <w:p w14:paraId="624C8E5E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677" w:type="dxa"/>
          </w:tcPr>
          <w:p w14:paraId="2DFEA742" w14:textId="77777777" w:rsidR="00DB7AA6" w:rsidRPr="007B49B3" w:rsidRDefault="009C7CF1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</w:t>
            </w:r>
            <w:r w:rsidR="009900EE">
              <w:rPr>
                <w:rStyle w:val="af4"/>
              </w:rPr>
              <w:t>;</w:t>
            </w:r>
          </w:p>
          <w:p w14:paraId="1D63532A" w14:textId="77777777" w:rsidR="007B49B3" w:rsidRPr="007C3F0E" w:rsidRDefault="007B49B3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 w:rsidR="009900EE">
              <w:rPr>
                <w:rStyle w:val="af4"/>
              </w:rPr>
              <w:t>;</w:t>
            </w:r>
          </w:p>
          <w:p w14:paraId="067A30FA" w14:textId="77777777" w:rsidR="007C3F0E" w:rsidRPr="00172EA0" w:rsidRDefault="007C3F0E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18B59B93" w14:textId="77777777" w:rsidR="00172EA0" w:rsidRPr="00172EA0" w:rsidRDefault="00172EA0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установлению;</w:t>
            </w:r>
          </w:p>
          <w:p w14:paraId="0A1E0516" w14:textId="77777777" w:rsidR="00172EA0" w:rsidRPr="002D295B" w:rsidRDefault="00172EA0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3CB5D6B0" w14:textId="77777777" w:rsidR="00DB7AA6" w:rsidRPr="002D295B" w:rsidRDefault="00DB7AA6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DB7AA6" w:rsidRPr="002D295B" w14:paraId="6E17AABA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DDA2804" w14:textId="77777777" w:rsidR="00DB7AA6" w:rsidRPr="002D295B" w:rsidRDefault="00DB7AA6" w:rsidP="00DB7AA6">
            <w:pPr>
              <w:pStyle w:val="aff3"/>
              <w:rPr>
                <w:color w:val="000000"/>
                <w:szCs w:val="24"/>
                <w:lang w:eastAsia="ar-SA"/>
              </w:rPr>
            </w:pPr>
            <w:r w:rsidRPr="002D295B">
              <w:rPr>
                <w:color w:val="000000"/>
                <w:szCs w:val="24"/>
                <w:lang w:eastAsia="ar-SA"/>
              </w:rPr>
              <w:lastRenderedPageBreak/>
              <w:t xml:space="preserve">Благоустройство территории </w:t>
            </w:r>
            <w:r w:rsidR="00826BFF">
              <w:rPr>
                <w:color w:val="000000"/>
                <w:szCs w:val="24"/>
                <w:lang w:eastAsia="ar-SA"/>
              </w:rPr>
              <w:br/>
            </w:r>
            <w:r w:rsidRPr="002D295B">
              <w:rPr>
                <w:color w:val="000000"/>
                <w:szCs w:val="24"/>
                <w:lang w:eastAsia="ar-SA"/>
              </w:rPr>
              <w:t>(12.0.2)</w:t>
            </w:r>
          </w:p>
        </w:tc>
        <w:tc>
          <w:tcPr>
            <w:tcW w:w="4372" w:type="dxa"/>
          </w:tcPr>
          <w:p w14:paraId="153E0EC7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08C99C4C" w14:textId="77777777" w:rsidR="00DB7AA6" w:rsidRPr="007B49B3" w:rsidRDefault="009C7CF1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</w:t>
            </w:r>
            <w:r w:rsidR="007C3F0E">
              <w:rPr>
                <w:rStyle w:val="af4"/>
              </w:rPr>
              <w:t>;</w:t>
            </w:r>
          </w:p>
          <w:p w14:paraId="397DC555" w14:textId="77777777" w:rsidR="007B49B3" w:rsidRPr="007C3F0E" w:rsidRDefault="007B49B3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 w:rsidR="007C3F0E">
              <w:rPr>
                <w:rStyle w:val="af4"/>
              </w:rPr>
              <w:t>;</w:t>
            </w:r>
          </w:p>
          <w:p w14:paraId="290830C9" w14:textId="77777777" w:rsidR="007C3F0E" w:rsidRPr="00172EA0" w:rsidRDefault="007C3F0E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3A445FDE" w14:textId="77777777" w:rsidR="00172EA0" w:rsidRPr="002D295B" w:rsidRDefault="00172EA0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6C1EA11C" w14:textId="77777777" w:rsidR="00DB7AA6" w:rsidRPr="002D295B" w:rsidRDefault="00DB7AA6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826BFF" w:rsidRPr="002D295B" w14:paraId="2BB9A434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CFD8FA4" w14:textId="77777777" w:rsidR="00826BFF" w:rsidRPr="002D295B" w:rsidRDefault="00826BFF" w:rsidP="00DB7AA6">
            <w:pPr>
              <w:pStyle w:val="aff3"/>
              <w:rPr>
                <w:color w:val="000000"/>
                <w:szCs w:val="24"/>
                <w:lang w:eastAsia="ar-SA"/>
              </w:rPr>
            </w:pPr>
            <w:r w:rsidRPr="00826BFF">
              <w:rPr>
                <w:color w:val="000000"/>
                <w:szCs w:val="24"/>
                <w:lang w:eastAsia="ar-SA"/>
              </w:rPr>
              <w:t>Общее пользование водными объектами</w:t>
            </w:r>
            <w:r>
              <w:rPr>
                <w:color w:val="000000"/>
                <w:szCs w:val="24"/>
                <w:lang w:eastAsia="ar-SA"/>
              </w:rPr>
              <w:br/>
              <w:t>(11.1)</w:t>
            </w:r>
          </w:p>
        </w:tc>
        <w:tc>
          <w:tcPr>
            <w:tcW w:w="4372" w:type="dxa"/>
          </w:tcPr>
          <w:p w14:paraId="467C59F9" w14:textId="77777777" w:rsidR="00826BFF" w:rsidRDefault="00826BFF" w:rsidP="00826B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</w:t>
            </w:r>
          </w:p>
          <w:p w14:paraId="2B9485AB" w14:textId="77777777" w:rsidR="00826BFF" w:rsidRPr="002D295B" w:rsidRDefault="00826BFF" w:rsidP="00826B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4677" w:type="dxa"/>
          </w:tcPr>
          <w:p w14:paraId="7BD8AD49" w14:textId="77777777" w:rsidR="00826BFF" w:rsidRPr="007B49B3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27CC441" w14:textId="77777777" w:rsidR="00826BFF" w:rsidRPr="007C3F0E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4781B978" w14:textId="77777777" w:rsidR="00826BFF" w:rsidRPr="00172EA0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56B511DA" w14:textId="77777777" w:rsidR="00826BFF" w:rsidRPr="00DB7AA6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7B7AA931" w14:textId="77777777" w:rsidR="00826BFF" w:rsidRPr="002D295B" w:rsidRDefault="00826BFF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826BFF" w:rsidRPr="002D295B" w14:paraId="0BA1D4CF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BDD2BD8" w14:textId="77777777" w:rsidR="00826BFF" w:rsidRPr="002D295B" w:rsidRDefault="00826BFF" w:rsidP="00DB7AA6">
            <w:pPr>
              <w:pStyle w:val="aff3"/>
              <w:rPr>
                <w:color w:val="000000"/>
                <w:szCs w:val="24"/>
                <w:lang w:eastAsia="ar-SA"/>
              </w:rPr>
            </w:pPr>
            <w:r w:rsidRPr="00826BFF">
              <w:rPr>
                <w:color w:val="000000"/>
                <w:szCs w:val="24"/>
                <w:lang w:eastAsia="ar-SA"/>
              </w:rPr>
              <w:t>Земельные участки (территории) общего пользования</w:t>
            </w:r>
            <w:r>
              <w:rPr>
                <w:color w:val="000000"/>
                <w:szCs w:val="24"/>
                <w:lang w:eastAsia="ar-SA"/>
              </w:rPr>
              <w:br/>
              <w:t>(12.0)</w:t>
            </w:r>
          </w:p>
        </w:tc>
        <w:tc>
          <w:tcPr>
            <w:tcW w:w="4372" w:type="dxa"/>
          </w:tcPr>
          <w:p w14:paraId="3EE7C5DA" w14:textId="77777777" w:rsidR="00826BFF" w:rsidRDefault="00826BFF" w:rsidP="00826B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5C9E0181" w14:textId="77777777" w:rsidR="00826BFF" w:rsidRPr="002D295B" w:rsidRDefault="00826BFF" w:rsidP="00826B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12.0.1-12.0.2</w:t>
            </w:r>
          </w:p>
        </w:tc>
        <w:tc>
          <w:tcPr>
            <w:tcW w:w="4677" w:type="dxa"/>
          </w:tcPr>
          <w:p w14:paraId="34AC8C61" w14:textId="77777777" w:rsidR="00826BFF" w:rsidRPr="007B49B3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A9228E6" w14:textId="77777777" w:rsidR="00826BFF" w:rsidRPr="007C3F0E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3437DA38" w14:textId="77777777" w:rsidR="00826BFF" w:rsidRPr="00172EA0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5DBB67F0" w14:textId="77777777" w:rsidR="00826BFF" w:rsidRPr="00DB7AA6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lastRenderedPageBreak/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798F5AF8" w14:textId="77777777" w:rsidR="00826BFF" w:rsidRPr="002D295B" w:rsidRDefault="00826BFF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826BFF" w:rsidRPr="002D295B" w14:paraId="4DBEE298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A6DAE4A" w14:textId="77777777" w:rsidR="00826BFF" w:rsidRPr="002D295B" w:rsidRDefault="00826BFF" w:rsidP="00DB7AA6">
            <w:pPr>
              <w:pStyle w:val="aff3"/>
              <w:rPr>
                <w:color w:val="000000"/>
                <w:szCs w:val="24"/>
                <w:lang w:eastAsia="ar-SA"/>
              </w:rPr>
            </w:pPr>
            <w:r w:rsidRPr="00826BFF">
              <w:rPr>
                <w:color w:val="000000"/>
                <w:szCs w:val="24"/>
                <w:lang w:eastAsia="ar-SA"/>
              </w:rPr>
              <w:t>Ведение садоводства</w:t>
            </w:r>
            <w:r>
              <w:rPr>
                <w:color w:val="000000"/>
                <w:szCs w:val="24"/>
                <w:lang w:eastAsia="ar-SA"/>
              </w:rPr>
              <w:br/>
              <w:t>(13.2)</w:t>
            </w:r>
          </w:p>
        </w:tc>
        <w:tc>
          <w:tcPr>
            <w:tcW w:w="4372" w:type="dxa"/>
          </w:tcPr>
          <w:p w14:paraId="3CC4235A" w14:textId="77777777" w:rsidR="00826BFF" w:rsidRPr="002D295B" w:rsidRDefault="00826BFF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6BFF"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  <w:tc>
          <w:tcPr>
            <w:tcW w:w="4677" w:type="dxa"/>
          </w:tcPr>
          <w:p w14:paraId="4B8CFEB3" w14:textId="77777777" w:rsidR="009774A1" w:rsidRPr="009900EE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 w:rsidR="001D1771">
              <w:rPr>
                <w:rStyle w:val="af4"/>
              </w:rPr>
              <w:t>4</w:t>
            </w:r>
            <w:r w:rsidRPr="00C155F7">
              <w:rPr>
                <w:rStyle w:val="af4"/>
              </w:rPr>
              <w:t xml:space="preserve">00 – </w:t>
            </w:r>
            <w:r>
              <w:rPr>
                <w:rStyle w:val="af4"/>
              </w:rPr>
              <w:t>2</w:t>
            </w:r>
            <w:r w:rsidRPr="00C155F7">
              <w:rPr>
                <w:rStyle w:val="af4"/>
              </w:rPr>
              <w:t>000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7B13EC0B" w14:textId="77777777" w:rsidR="009774A1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46536C17" w14:textId="77777777" w:rsidR="009774A1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09667F35" w14:textId="77777777" w:rsidR="009774A1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3C2AC75B" w14:textId="77777777" w:rsidR="009774A1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502EC340" w14:textId="77777777" w:rsidR="009774A1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 xml:space="preserve"> (высота </w:t>
            </w:r>
            <w:r w:rsidRPr="007C3F0E">
              <w:rPr>
                <w:rStyle w:val="af4"/>
              </w:rPr>
              <w:t>не более 9 метров</w:t>
            </w:r>
            <w:r w:rsidRPr="007C3F0E">
              <w:t xml:space="preserve"> до конька здания);</w:t>
            </w:r>
          </w:p>
          <w:p w14:paraId="2D055C3F" w14:textId="77777777" w:rsidR="009774A1" w:rsidRPr="00172EA0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41B0A93D" w14:textId="77777777" w:rsidR="00826BFF" w:rsidRPr="00DB7AA6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5</w:t>
            </w:r>
            <w:r w:rsidRPr="00172EA0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31596686" w14:textId="77777777" w:rsidR="00826BFF" w:rsidRPr="002D295B" w:rsidRDefault="00826BFF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</w:tbl>
    <w:p w14:paraId="2F07B8BD" w14:textId="77777777" w:rsidR="002D295B" w:rsidRDefault="00DB7AA6" w:rsidP="002D295B">
      <w:pPr>
        <w:rPr>
          <w:rStyle w:val="af4"/>
        </w:rPr>
      </w:pPr>
      <w:r w:rsidRPr="00DB7AA6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DB7AA6" w:rsidRPr="002D295B" w14:paraId="43B5EBAA" w14:textId="77777777" w:rsidTr="00702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646E421" w14:textId="77777777" w:rsidR="00DB7AA6" w:rsidRPr="002D295B" w:rsidRDefault="00DB7AA6" w:rsidP="007021EC">
            <w:pPr>
              <w:pStyle w:val="aff3"/>
              <w:rPr>
                <w:u w:val="single"/>
                <w:lang w:eastAsia="ru-RU"/>
              </w:rPr>
            </w:pPr>
            <w:r w:rsidRPr="002D295B">
              <w:rPr>
                <w:lang w:eastAsia="ru-RU"/>
              </w:rPr>
              <w:t xml:space="preserve">Наименование вида разрешенного использования </w:t>
            </w:r>
            <w:r w:rsidRPr="002D295B">
              <w:rPr>
                <w:bCs/>
                <w:lang w:eastAsia="ru-RU"/>
              </w:rPr>
              <w:t>земельного участка</w:t>
            </w:r>
          </w:p>
        </w:tc>
        <w:tc>
          <w:tcPr>
            <w:tcW w:w="4372" w:type="dxa"/>
          </w:tcPr>
          <w:p w14:paraId="78AAAC0A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u w:val="single"/>
                <w:lang w:eastAsia="ru-RU"/>
              </w:rPr>
            </w:pPr>
            <w:r w:rsidRPr="002D295B">
              <w:rPr>
                <w:bCs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4696E49B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Параметры разрешенного использования</w:t>
            </w:r>
          </w:p>
        </w:tc>
        <w:tc>
          <w:tcPr>
            <w:tcW w:w="2231" w:type="dxa"/>
          </w:tcPr>
          <w:p w14:paraId="25CCFA95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 w:rsidRPr="000C6E75">
              <w:rPr>
                <w:bCs/>
                <w:lang w:eastAsia="ru-RU"/>
              </w:rPr>
              <w:t xml:space="preserve">Ограничения использования земельных участков и объектов капитального </w:t>
            </w:r>
            <w:r w:rsidRPr="000C6E75">
              <w:rPr>
                <w:bCs/>
                <w:lang w:eastAsia="ru-RU"/>
              </w:rPr>
              <w:lastRenderedPageBreak/>
              <w:t>строительства</w:t>
            </w:r>
          </w:p>
        </w:tc>
      </w:tr>
      <w:tr w:rsidR="00DB7AA6" w:rsidRPr="002D295B" w14:paraId="5C6BAE81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51EA1D0" w14:textId="77777777" w:rsidR="00DB7AA6" w:rsidRPr="00DB7AA6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lastRenderedPageBreak/>
              <w:t>Хранение автотранспорта</w:t>
            </w:r>
          </w:p>
          <w:p w14:paraId="73328638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(2.7.1)</w:t>
            </w:r>
          </w:p>
        </w:tc>
        <w:tc>
          <w:tcPr>
            <w:tcW w:w="4372" w:type="dxa"/>
          </w:tcPr>
          <w:p w14:paraId="7454147E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Классификатора</w:t>
            </w:r>
          </w:p>
        </w:tc>
        <w:tc>
          <w:tcPr>
            <w:tcW w:w="4677" w:type="dxa"/>
          </w:tcPr>
          <w:p w14:paraId="58A3133E" w14:textId="77777777" w:rsidR="00DB7AA6" w:rsidRPr="00826BFF" w:rsidRDefault="001A17ED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826BFF">
              <w:t xml:space="preserve">предельные (минимальные и максимальные) размеры земельных участков (площадь) на одно машино-место: </w:t>
            </w:r>
            <w:r w:rsidRPr="00826BFF">
              <w:rPr>
                <w:rStyle w:val="af4"/>
              </w:rPr>
              <w:t>24 – 50 м</w:t>
            </w:r>
            <w:r w:rsidRPr="00826BFF">
              <w:rPr>
                <w:rStyle w:val="af4"/>
                <w:vertAlign w:val="superscript"/>
              </w:rPr>
              <w:t>2</w:t>
            </w:r>
            <w:r w:rsidR="007C3F0E" w:rsidRPr="00826BFF">
              <w:rPr>
                <w:rStyle w:val="af4"/>
              </w:rPr>
              <w:t>;</w:t>
            </w:r>
          </w:p>
          <w:p w14:paraId="032619E7" w14:textId="77777777" w:rsidR="007B49B3" w:rsidRPr="00826BFF" w:rsidRDefault="007B49B3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826BFF">
              <w:t xml:space="preserve">отступ от границ земельных участков: </w:t>
            </w:r>
            <w:r w:rsidRPr="00826BFF">
              <w:rPr>
                <w:rStyle w:val="af4"/>
              </w:rPr>
              <w:t>не подлежит установлению</w:t>
            </w:r>
            <w:r w:rsidR="007C3F0E" w:rsidRPr="00826BFF">
              <w:rPr>
                <w:rStyle w:val="af4"/>
              </w:rPr>
              <w:t>;</w:t>
            </w:r>
          </w:p>
          <w:p w14:paraId="67BC675E" w14:textId="77777777" w:rsidR="007C3F0E" w:rsidRPr="00826BFF" w:rsidRDefault="007C3F0E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6BFF">
              <w:t xml:space="preserve">предельное количество этажей зданий, строений, сооружений: </w:t>
            </w:r>
            <w:r w:rsidRPr="00826BFF">
              <w:rPr>
                <w:rStyle w:val="af4"/>
              </w:rPr>
              <w:t xml:space="preserve">до </w:t>
            </w:r>
            <w:r w:rsidR="007E5038">
              <w:rPr>
                <w:rStyle w:val="af4"/>
              </w:rPr>
              <w:t>2</w:t>
            </w:r>
            <w:r w:rsidRPr="00826BFF">
              <w:rPr>
                <w:rStyle w:val="af4"/>
              </w:rPr>
              <w:t xml:space="preserve"> этажей включительно</w:t>
            </w:r>
            <w:r w:rsidRPr="00826BFF">
              <w:t>;</w:t>
            </w:r>
          </w:p>
          <w:p w14:paraId="41D660AF" w14:textId="77777777" w:rsidR="00172EA0" w:rsidRPr="00826BFF" w:rsidRDefault="00172EA0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6BFF">
              <w:t xml:space="preserve">максимальный процент застройки: </w:t>
            </w:r>
            <w:r w:rsidRPr="00826BFF"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5847FAC1" w14:textId="77777777" w:rsidR="00DB7AA6" w:rsidRPr="002D295B" w:rsidRDefault="00DB7AA6" w:rsidP="007021E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</w:tbl>
    <w:p w14:paraId="2A127663" w14:textId="77777777" w:rsidR="00DB7AA6" w:rsidRDefault="00DB7AA6" w:rsidP="002D295B">
      <w:pPr>
        <w:rPr>
          <w:rStyle w:val="af4"/>
        </w:rPr>
      </w:pPr>
      <w:r w:rsidRPr="00DB7AA6">
        <w:rPr>
          <w:rStyle w:val="af4"/>
        </w:rPr>
        <w:t>Условно 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DB7AA6" w:rsidRPr="002D295B" w14:paraId="36F50D92" w14:textId="77777777" w:rsidTr="00702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154808B" w14:textId="77777777" w:rsidR="00DB7AA6" w:rsidRPr="002D295B" w:rsidRDefault="00DB7AA6" w:rsidP="007021EC">
            <w:pPr>
              <w:pStyle w:val="aff3"/>
              <w:rPr>
                <w:u w:val="single"/>
                <w:lang w:eastAsia="ru-RU"/>
              </w:rPr>
            </w:pPr>
            <w:r w:rsidRPr="002D295B">
              <w:rPr>
                <w:lang w:eastAsia="ru-RU"/>
              </w:rPr>
              <w:t xml:space="preserve">Наименование вида разрешенного использования </w:t>
            </w:r>
            <w:r w:rsidRPr="002D295B">
              <w:rPr>
                <w:bCs/>
                <w:lang w:eastAsia="ru-RU"/>
              </w:rPr>
              <w:t>земельного участка</w:t>
            </w:r>
          </w:p>
        </w:tc>
        <w:tc>
          <w:tcPr>
            <w:tcW w:w="4372" w:type="dxa"/>
          </w:tcPr>
          <w:p w14:paraId="41D42066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u w:val="single"/>
                <w:lang w:eastAsia="ru-RU"/>
              </w:rPr>
            </w:pPr>
            <w:r w:rsidRPr="002D295B">
              <w:rPr>
                <w:bCs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01EBC2F9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Параметры разрешенного использования</w:t>
            </w:r>
          </w:p>
        </w:tc>
        <w:tc>
          <w:tcPr>
            <w:tcW w:w="2231" w:type="dxa"/>
          </w:tcPr>
          <w:p w14:paraId="4CA37CBC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 w:rsidRPr="000C6E75">
              <w:rPr>
                <w:bCs/>
                <w:lang w:eastAsia="ru-RU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6608D4" w:rsidRPr="002D295B" w14:paraId="554C358C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2165947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727CB6">
              <w:rPr>
                <w:szCs w:val="24"/>
                <w:lang w:eastAsia="ru-RU"/>
              </w:rPr>
              <w:t>Обслуживание жилой застройки</w:t>
            </w:r>
            <w:r>
              <w:rPr>
                <w:szCs w:val="24"/>
                <w:lang w:eastAsia="ru-RU"/>
              </w:rPr>
              <w:br/>
              <w:t>(2.7)</w:t>
            </w:r>
          </w:p>
        </w:tc>
        <w:tc>
          <w:tcPr>
            <w:tcW w:w="4372" w:type="dxa"/>
          </w:tcPr>
          <w:p w14:paraId="5E6BDE52" w14:textId="77777777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7CB6"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4677" w:type="dxa"/>
          </w:tcPr>
          <w:p w14:paraId="6B3CCE6C" w14:textId="77777777" w:rsidR="006608D4" w:rsidRPr="007B49B3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6C7EEE3" w14:textId="77777777" w:rsidR="006608D4" w:rsidRPr="007C3F0E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0F243271" w14:textId="77777777" w:rsidR="006608D4" w:rsidRPr="00172EA0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7AAFC076" w14:textId="77777777" w:rsidR="006608D4" w:rsidRPr="00C155F7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43775D89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0C79FA94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7AF2176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lastRenderedPageBreak/>
              <w:t>Магазины</w:t>
            </w:r>
          </w:p>
          <w:p w14:paraId="44A39165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(4.4)</w:t>
            </w:r>
          </w:p>
        </w:tc>
        <w:tc>
          <w:tcPr>
            <w:tcW w:w="4372" w:type="dxa"/>
          </w:tcPr>
          <w:p w14:paraId="520DAE40" w14:textId="77777777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7" w:type="dxa"/>
          </w:tcPr>
          <w:p w14:paraId="71E2AFEE" w14:textId="77777777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155F7">
              <w:t xml:space="preserve">предельные (минимальные) размеры земельных участков (площадь): </w:t>
            </w:r>
            <w:r w:rsidRPr="00C155F7">
              <w:rPr>
                <w:rStyle w:val="af4"/>
              </w:rPr>
              <w:t>300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20841FC5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07C38809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73466EF9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701C3F04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06AA6056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513E7BAA" w14:textId="77777777" w:rsidR="006608D4" w:rsidRPr="004E2B45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E04B98">
              <w:rPr>
                <w:rStyle w:val="af4"/>
              </w:rPr>
              <w:t>0%</w:t>
            </w:r>
            <w:r>
              <w:rPr>
                <w:rStyle w:val="af4"/>
              </w:rPr>
              <w:t>;</w:t>
            </w:r>
          </w:p>
          <w:p w14:paraId="651AF9FA" w14:textId="77777777" w:rsidR="006608D4" w:rsidRPr="002D295B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56F4E820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343A7C79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E8EC945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Общественное питание</w:t>
            </w:r>
          </w:p>
          <w:p w14:paraId="06CC3D2D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(4.6)</w:t>
            </w:r>
          </w:p>
        </w:tc>
        <w:tc>
          <w:tcPr>
            <w:tcW w:w="4372" w:type="dxa"/>
          </w:tcPr>
          <w:p w14:paraId="6453AA68" w14:textId="77777777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677" w:type="dxa"/>
          </w:tcPr>
          <w:p w14:paraId="78BD476C" w14:textId="77777777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5F7">
              <w:t xml:space="preserve">предельные (минимальные) размеры земельных участков (площадь): </w:t>
            </w:r>
            <w:r w:rsidRPr="00C155F7">
              <w:rPr>
                <w:b/>
                <w:bCs/>
              </w:rPr>
              <w:t>300 м</w:t>
            </w:r>
            <w:r w:rsidRPr="00C155F7">
              <w:rPr>
                <w:b/>
                <w:bCs/>
                <w:vertAlign w:val="superscript"/>
              </w:rPr>
              <w:t>2</w:t>
            </w:r>
          </w:p>
          <w:p w14:paraId="1069ECCE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4AAE43F9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1A727695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E04B98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  <w:p w14:paraId="343C04C7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7D90072D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границы </w:t>
            </w:r>
            <w:r w:rsidRPr="009900EE">
              <w:lastRenderedPageBreak/>
              <w:t>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19705517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057D240F" w14:textId="77777777" w:rsidR="006608D4" w:rsidRPr="00C155F7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2CDCF89D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4DD2241E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2C5F4D7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Бытовое обслуживание</w:t>
            </w:r>
          </w:p>
          <w:p w14:paraId="3F4EAF80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(3.3)</w:t>
            </w:r>
          </w:p>
        </w:tc>
        <w:tc>
          <w:tcPr>
            <w:tcW w:w="4372" w:type="dxa"/>
          </w:tcPr>
          <w:p w14:paraId="48AFA1B5" w14:textId="77777777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677" w:type="dxa"/>
          </w:tcPr>
          <w:p w14:paraId="14DB7F4A" w14:textId="77777777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155F7">
              <w:t xml:space="preserve">предельные (минимальные) размеры земельных участков (площадь): </w:t>
            </w:r>
            <w:r w:rsidRPr="00C155F7">
              <w:rPr>
                <w:rStyle w:val="af4"/>
              </w:rPr>
              <w:t>300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43AEE7E4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2802DD89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10F9A418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5418DF98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5946B0DF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07FC2F03" w14:textId="77777777" w:rsidR="006608D4" w:rsidRPr="004E2B45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E04B98">
              <w:rPr>
                <w:rStyle w:val="af4"/>
              </w:rPr>
              <w:t>0%</w:t>
            </w:r>
            <w:r>
              <w:rPr>
                <w:rStyle w:val="af4"/>
              </w:rPr>
              <w:t>;</w:t>
            </w:r>
          </w:p>
          <w:p w14:paraId="70A42AF4" w14:textId="77777777" w:rsidR="006608D4" w:rsidRPr="002D295B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6510BA90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20168ABE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1C06BC4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Осуществление религиозных обрядов</w:t>
            </w:r>
          </w:p>
          <w:p w14:paraId="1DF30204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(3.7.1)</w:t>
            </w:r>
          </w:p>
        </w:tc>
        <w:tc>
          <w:tcPr>
            <w:tcW w:w="4372" w:type="dxa"/>
          </w:tcPr>
          <w:p w14:paraId="0EA115B1" w14:textId="77777777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677" w:type="dxa"/>
          </w:tcPr>
          <w:p w14:paraId="54C9F0A8" w14:textId="77777777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155F7">
              <w:t xml:space="preserve">предельные (минимальные) размеры земельных участков (площадь): </w:t>
            </w:r>
            <w:r w:rsidRPr="00C155F7">
              <w:rPr>
                <w:rStyle w:val="af4"/>
              </w:rPr>
              <w:t>300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62223033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54A00631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lastRenderedPageBreak/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1A1A74B3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03FBA3EA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67CBF3EA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165942C9" w14:textId="77777777" w:rsidR="006608D4" w:rsidRPr="004E2B45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E04B98">
              <w:rPr>
                <w:rStyle w:val="af4"/>
              </w:rPr>
              <w:t>0%</w:t>
            </w:r>
            <w:r>
              <w:rPr>
                <w:rStyle w:val="af4"/>
              </w:rPr>
              <w:t>;</w:t>
            </w:r>
          </w:p>
          <w:p w14:paraId="7963C646" w14:textId="77777777" w:rsidR="006608D4" w:rsidRPr="002D295B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03BA608C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40A2E2FE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BD55120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Административные здания организаций, обеспечивающих предоставление коммунальных услуг</w:t>
            </w:r>
          </w:p>
          <w:p w14:paraId="6195F1A5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(3.1.2)</w:t>
            </w:r>
          </w:p>
        </w:tc>
        <w:tc>
          <w:tcPr>
            <w:tcW w:w="4372" w:type="dxa"/>
          </w:tcPr>
          <w:p w14:paraId="5064298C" w14:textId="77777777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4677" w:type="dxa"/>
          </w:tcPr>
          <w:p w14:paraId="2D9ABB33" w14:textId="77777777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1A17ED">
              <w:t xml:space="preserve">предельные (минимальные) размеры земельных участков (площадь): </w:t>
            </w:r>
            <w:r w:rsidRPr="001A17ED">
              <w:rPr>
                <w:rStyle w:val="af4"/>
              </w:rPr>
              <w:t>100 м</w:t>
            </w:r>
            <w:r w:rsidRPr="001A17ED">
              <w:rPr>
                <w:rStyle w:val="af4"/>
                <w:vertAlign w:val="superscript"/>
              </w:rPr>
              <w:t>2</w:t>
            </w:r>
          </w:p>
          <w:p w14:paraId="240C571D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0876C73C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4FC5F827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78CDC236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08A08DDA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126E9DF8" w14:textId="77777777" w:rsidR="006608D4" w:rsidRPr="004E2B45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lastRenderedPageBreak/>
              <w:t>7</w:t>
            </w:r>
            <w:r w:rsidRPr="00E04B98">
              <w:rPr>
                <w:rStyle w:val="af4"/>
              </w:rPr>
              <w:t>0%</w:t>
            </w:r>
            <w:r>
              <w:rPr>
                <w:rStyle w:val="af4"/>
              </w:rPr>
              <w:t>;</w:t>
            </w:r>
          </w:p>
          <w:p w14:paraId="38AEE84B" w14:textId="77777777" w:rsidR="006608D4" w:rsidRPr="002D295B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29125DBD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0F725D55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3EB011E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Обеспечение занятий спортом в помещениях</w:t>
            </w:r>
          </w:p>
          <w:p w14:paraId="2996A362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(5.1.2)</w:t>
            </w:r>
          </w:p>
        </w:tc>
        <w:tc>
          <w:tcPr>
            <w:tcW w:w="4372" w:type="dxa"/>
          </w:tcPr>
          <w:p w14:paraId="1306A505" w14:textId="77777777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677" w:type="dxa"/>
          </w:tcPr>
          <w:p w14:paraId="00F5700F" w14:textId="77777777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155F7">
              <w:t xml:space="preserve">предельные (минимальные) размеры земельных участков (площадь): </w:t>
            </w:r>
            <w:r w:rsidRPr="00C155F7">
              <w:rPr>
                <w:rStyle w:val="af4"/>
              </w:rPr>
              <w:t>300 м</w:t>
            </w:r>
            <w:r w:rsidRPr="00375674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62D8AE9D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2DAF9B99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44F1045D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6D413E12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7AF73405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78938AD7" w14:textId="77777777" w:rsidR="006608D4" w:rsidRPr="004E2B45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>не более 60%</w:t>
            </w:r>
            <w:r>
              <w:rPr>
                <w:rStyle w:val="af4"/>
              </w:rPr>
              <w:t>;</w:t>
            </w:r>
          </w:p>
          <w:p w14:paraId="4F425104" w14:textId="77777777" w:rsidR="006608D4" w:rsidRPr="00C155F7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3E2AEA7C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</w:tbl>
    <w:p w14:paraId="317347E4" w14:textId="77777777" w:rsidR="00DB7AA6" w:rsidRDefault="006A41FE" w:rsidP="006A41FE">
      <w:pPr>
        <w:rPr>
          <w:rStyle w:val="af4"/>
        </w:rPr>
      </w:pPr>
      <w:r w:rsidRPr="006A41FE">
        <w:rPr>
          <w:rStyle w:val="af4"/>
        </w:rPr>
        <w:t>Примечания:</w:t>
      </w:r>
    </w:p>
    <w:p w14:paraId="2E99D0A5" w14:textId="77777777" w:rsidR="006A41FE" w:rsidRDefault="009A4412" w:rsidP="006A41FE">
      <w:pPr>
        <w:pStyle w:val="12"/>
      </w:pPr>
      <w:r>
        <w:t>в</w:t>
      </w:r>
      <w:r w:rsidR="006A41FE" w:rsidRPr="006A41FE">
        <w:t xml:space="preserve"> кварталах со сложившейся застройкой по красной линии допускается совмещение линии застройки с красной линией</w:t>
      </w:r>
      <w:r w:rsidR="006A41FE">
        <w:t>;</w:t>
      </w:r>
    </w:p>
    <w:p w14:paraId="5DE6031C" w14:textId="77777777" w:rsidR="006A41FE" w:rsidRDefault="006A41FE" w:rsidP="006A41FE">
      <w:pPr>
        <w:pStyle w:val="12"/>
      </w:pPr>
      <w:r w:rsidRPr="006A41FE">
        <w:t>расстояния измеряются до наружных граней стен строений;</w:t>
      </w:r>
    </w:p>
    <w:p w14:paraId="5C1239B6" w14:textId="77777777" w:rsidR="006A41FE" w:rsidRDefault="006A41FE" w:rsidP="006A41FE">
      <w:pPr>
        <w:pStyle w:val="12"/>
      </w:pPr>
      <w:r>
        <w:t>ограждение земельных участков со стороны улиц должно быть единообразным, то есть одинаковым по высоте, материалу и виду, с обеих сторон улицы на протяжении не менее одного квартала и иметь высоту не более 2,0 м. Тип ограждения участков со стороны улицы согласовывается с администрацией сельского поселения;</w:t>
      </w:r>
    </w:p>
    <w:p w14:paraId="423CF493" w14:textId="77777777" w:rsidR="006A41FE" w:rsidRDefault="006A41FE" w:rsidP="006A41FE">
      <w:pPr>
        <w:pStyle w:val="12"/>
      </w:pPr>
      <w:r>
        <w:lastRenderedPageBreak/>
        <w:t xml:space="preserve">по границе с соседними земельными участками ограждения должны быть проветриваемыми, с площадью просветов не менее 50 % по всей высоте забора, высотой до 2,0 метров и не выше ограждения по фасадной части. Если дом принадлежит на праве общей долевой собственности нескольким совладельцам и земельный участок находится в их общем пользовании, допускается устройство решетчатых или сетчатых заборов высотой до 2 м или живой изгороди при определении внутренних границ пользования. Отступления от данного правила возможно с письменного согласия владельцев соседних земельных участков. Строительство ограждений капитального характера по границе земельного участка также допускается по взаимному согласию собственников домовладений; </w:t>
      </w:r>
    </w:p>
    <w:p w14:paraId="377F961A" w14:textId="77777777" w:rsidR="006A41FE" w:rsidRDefault="006A41FE" w:rsidP="006A41FE">
      <w:pPr>
        <w:pStyle w:val="12"/>
      </w:pPr>
      <w:r>
        <w:t>расстояния до границы соседнего участка по санитарно-бытовым условиям должны быть не менее: от постройки для содержания скота и птицы–4 м; от других построек (бани, гаража и др.) – 1 м (при строительстве отдельно стоящих, а также встроенно-пристроенных хозяйственных построек высотой более 3-х метров (до конька), расстояние до соседнего участка увеличивается с 1 метра на 50 см на каждый метр превышения); от стволов высокорослых деревьев – 4 м; среднерослых — 2 м; от кустарника — 1м, мест складирования дров – 1м. При возведении на земельном участке хозяйственных построек, располагаемых на расстоянии 1 м от границы соседнего участка, скат крыши следует ориентировать на свой участок. Допускается уклон крыши к соседнему участку при обязательной организации водостоков и водоотвода от ограждения в сторону своего участка;</w:t>
      </w:r>
    </w:p>
    <w:p w14:paraId="34AE3019" w14:textId="77777777" w:rsidR="006A41FE" w:rsidRDefault="006A41FE" w:rsidP="006A41FE">
      <w:pPr>
        <w:pStyle w:val="12"/>
      </w:pPr>
      <w:r>
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м.;</w:t>
      </w:r>
    </w:p>
    <w:p w14:paraId="197801F5" w14:textId="77777777" w:rsidR="007346F4" w:rsidRDefault="007346F4" w:rsidP="006A41FE">
      <w:pPr>
        <w:pStyle w:val="12"/>
      </w:pPr>
      <w:r w:rsidRPr="007346F4">
        <w:t>вспомогательные строения, за исключением гаражей, размещать со стороны улиц не допускается</w:t>
      </w:r>
      <w:r>
        <w:t>;</w:t>
      </w:r>
    </w:p>
    <w:p w14:paraId="2BEFC36F" w14:textId="77777777" w:rsidR="006A41FE" w:rsidRDefault="006A41FE" w:rsidP="006A41FE">
      <w:pPr>
        <w:pStyle w:val="12"/>
      </w:pPr>
      <w:r>
        <w:t>расстояния между жилым домом и хозяйственными постройками, а также между хозяйственными постройками в пределах одного земельного участка не нормируются;</w:t>
      </w:r>
    </w:p>
    <w:p w14:paraId="28295257" w14:textId="77777777" w:rsidR="006A41FE" w:rsidRDefault="006A41FE" w:rsidP="006A41FE">
      <w:pPr>
        <w:pStyle w:val="12"/>
      </w:pPr>
      <w:r>
        <w:t>высота хозяйственных построек не должна превышать 5,5 м до конька;</w:t>
      </w:r>
    </w:p>
    <w:p w14:paraId="5448A55A" w14:textId="77777777" w:rsidR="006A41FE" w:rsidRDefault="006A41FE" w:rsidP="006A41FE">
      <w:pPr>
        <w:pStyle w:val="12"/>
      </w:pPr>
      <w:r>
        <w:t>запрещается устройство индивидуальных отстойников за пределами своих участков. Отстойники, компостные и помойные ямы должны располагаться не ближе 5 метров до границ соседних земельных участков;</w:t>
      </w:r>
    </w:p>
    <w:p w14:paraId="01FC4E0F" w14:textId="77777777" w:rsidR="006A41FE" w:rsidRDefault="006A41FE" w:rsidP="006A41FE">
      <w:pPr>
        <w:pStyle w:val="12"/>
      </w:pPr>
      <w:r>
        <w:t>запрещается складирование дров, угля, строительных и других материалов со стороны улиц за пределами своих участков;</w:t>
      </w:r>
    </w:p>
    <w:p w14:paraId="474B3931" w14:textId="77777777" w:rsidR="006A41FE" w:rsidRDefault="006A41FE" w:rsidP="006A41FE">
      <w:pPr>
        <w:pStyle w:val="12"/>
      </w:pPr>
      <w:r>
        <w:t>при расположении общеобразовательных учреждений на внутриквартальных проездах с периодическим (нерегулярным) движением автотранспорта минимальный разрыв от границы участка учреждения до проезда 25 м;</w:t>
      </w:r>
    </w:p>
    <w:p w14:paraId="2BDDD8EF" w14:textId="77777777" w:rsidR="006A41FE" w:rsidRDefault="006A41FE" w:rsidP="006A41FE">
      <w:pPr>
        <w:pStyle w:val="12"/>
      </w:pPr>
      <w:r>
        <w:lastRenderedPageBreak/>
        <w:t>территория участков общеобразовательных учреждений ограждается решетчатым забором высотой 1,6–2,0 м и полосой зеленых насаждений.</w:t>
      </w:r>
    </w:p>
    <w:p w14:paraId="78D801EB" w14:textId="77777777" w:rsidR="006A41FE" w:rsidRDefault="006A41FE" w:rsidP="006A41FE">
      <w:pPr>
        <w:pStyle w:val="40"/>
      </w:pPr>
      <w:bookmarkStart w:id="6" w:name="_Toc140486322"/>
      <w:r w:rsidRPr="006A41FE">
        <w:t xml:space="preserve">Ж-2 </w:t>
      </w:r>
      <w:r w:rsidR="00013B43" w:rsidRPr="002D295B">
        <w:t>—</w:t>
      </w:r>
      <w:r w:rsidRPr="006A41FE">
        <w:t>зона застройки малоэтажными жилыми домами</w:t>
      </w:r>
      <w:bookmarkEnd w:id="6"/>
    </w:p>
    <w:p w14:paraId="11CE7DF3" w14:textId="77777777" w:rsidR="006A41FE" w:rsidRDefault="006A41FE" w:rsidP="006A41FE">
      <w:r w:rsidRPr="006A41FE">
        <w:t>Зона застройки малоэтажными жилыми домами – Ж-2 предназначена для размещения отдельно стоящих и блокированных индивидуальных жилых домов (коттеджей), малоэтажных многоквартирных жилых домов не выше 4 этажей, включая мансардный, среднеэтажных многоквартирных жилых домов не выше 5 этажей, с ограниченно разрешенным набором услуг местного значения.</w:t>
      </w:r>
    </w:p>
    <w:p w14:paraId="39C28435" w14:textId="77777777" w:rsidR="006A41FE" w:rsidRDefault="006A41FE" w:rsidP="006A41FE">
      <w:pPr>
        <w:rPr>
          <w:rStyle w:val="af4"/>
        </w:rPr>
      </w:pPr>
      <w:r w:rsidRPr="002D295B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6A41FE" w:rsidRPr="002D295B" w14:paraId="1A4AD8A0" w14:textId="77777777" w:rsidTr="00702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656B02E" w14:textId="77777777" w:rsidR="006A41FE" w:rsidRPr="006A41FE" w:rsidRDefault="006A41FE" w:rsidP="00500440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76B1C720" w14:textId="77777777" w:rsidR="006A41FE" w:rsidRPr="006A41FE" w:rsidRDefault="006A41FE" w:rsidP="006A41F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1D30FE8E" w14:textId="77777777" w:rsidR="006A41FE" w:rsidRPr="006A41FE" w:rsidRDefault="006A41FE" w:rsidP="006A41F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7BA23EA9" w14:textId="77777777" w:rsidR="006A41FE" w:rsidRPr="006A41FE" w:rsidRDefault="006A41FE" w:rsidP="006A41F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6A41FE" w:rsidRPr="002D295B" w14:paraId="03775CAB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4653616" w14:textId="77777777" w:rsidR="006A41FE" w:rsidRPr="006A41FE" w:rsidRDefault="006A41FE" w:rsidP="00500440">
            <w:pPr>
              <w:pStyle w:val="aff3"/>
            </w:pPr>
            <w:r w:rsidRPr="006A41FE">
              <w:t>Малоэтажная многоквартирная жилая застройка</w:t>
            </w:r>
          </w:p>
          <w:p w14:paraId="79D8BA2A" w14:textId="77777777" w:rsidR="006A41FE" w:rsidRPr="006A41FE" w:rsidRDefault="006A41FE" w:rsidP="00500440">
            <w:pPr>
              <w:pStyle w:val="aff3"/>
            </w:pPr>
            <w:r w:rsidRPr="006A41FE">
              <w:t>(2.1.1)</w:t>
            </w:r>
          </w:p>
        </w:tc>
        <w:tc>
          <w:tcPr>
            <w:tcW w:w="4372" w:type="dxa"/>
          </w:tcPr>
          <w:p w14:paraId="0A6AC4BD" w14:textId="77777777" w:rsidR="006A41FE" w:rsidRPr="006A41FE" w:rsidRDefault="006A41FE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14:paraId="3D0A344B" w14:textId="77777777" w:rsidR="006A41FE" w:rsidRPr="006A41FE" w:rsidRDefault="006A41FE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обустройство спортивных и детских площадок, площадок для отдыха; </w:t>
            </w:r>
          </w:p>
          <w:p w14:paraId="4B84EC79" w14:textId="77777777" w:rsidR="006A41FE" w:rsidRPr="006A41FE" w:rsidRDefault="006A41FE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677" w:type="dxa"/>
          </w:tcPr>
          <w:p w14:paraId="4570C5E2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155F7">
              <w:t>предельные (минимальные и максимальные) размеры земельных участков (площадь)</w:t>
            </w:r>
            <w:r w:rsidRPr="006A41FE">
              <w:t xml:space="preserve"> на каждую квартиру: </w:t>
            </w:r>
            <w:r w:rsidRPr="006A41FE">
              <w:rPr>
                <w:rStyle w:val="af4"/>
              </w:rPr>
              <w:t>40 – 750 м2</w:t>
            </w:r>
          </w:p>
          <w:p w14:paraId="12644679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6A41FE">
              <w:rPr>
                <w:rStyle w:val="af4"/>
              </w:rPr>
              <w:t>не менее 3 м</w:t>
            </w:r>
            <w:r w:rsidRPr="006A41FE">
              <w:t>;</w:t>
            </w:r>
          </w:p>
          <w:p w14:paraId="2BF03B7E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6A41FE">
              <w:rPr>
                <w:rStyle w:val="af4"/>
              </w:rPr>
              <w:t>не менее 5 м</w:t>
            </w:r>
            <w:r w:rsidRPr="006A41FE">
              <w:t xml:space="preserve">, жилых улиц – </w:t>
            </w:r>
            <w:r w:rsidRPr="006A41FE">
              <w:rPr>
                <w:rStyle w:val="af4"/>
              </w:rPr>
              <w:t>не менее 3 м</w:t>
            </w:r>
            <w:r w:rsidRPr="006A41FE">
              <w:t>.</w:t>
            </w:r>
          </w:p>
          <w:p w14:paraId="3A2718B5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6A41FE">
              <w:rPr>
                <w:rStyle w:val="af4"/>
              </w:rPr>
              <w:t>– не менее 4 метров</w:t>
            </w:r>
            <w:r w:rsidRPr="006A41FE">
              <w:t>;</w:t>
            </w:r>
          </w:p>
          <w:p w14:paraId="08EB999F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6A41FE">
              <w:rPr>
                <w:rStyle w:val="af4"/>
              </w:rPr>
              <w:t>не менее 25 м</w:t>
            </w:r>
            <w:r w:rsidRPr="006A41FE">
              <w:t>;</w:t>
            </w:r>
          </w:p>
          <w:p w14:paraId="51710F46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lastRenderedPageBreak/>
              <w:t>предельное количество этажей зданий, строений, сооружений:</w:t>
            </w:r>
            <w:r w:rsidRPr="006A41FE">
              <w:rPr>
                <w:rStyle w:val="af4"/>
              </w:rPr>
              <w:t>до 4 этажей</w:t>
            </w:r>
            <w:r w:rsidR="00453016">
              <w:rPr>
                <w:rStyle w:val="af4"/>
              </w:rPr>
              <w:t>,включая мансардный</w:t>
            </w:r>
            <w:r w:rsidRPr="006A41FE">
              <w:t>;</w:t>
            </w:r>
          </w:p>
          <w:p w14:paraId="7963D834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E04B98">
              <w:t>максимальный процент застройки</w:t>
            </w:r>
            <w:r w:rsidRPr="006A41FE">
              <w:t xml:space="preserve">: </w:t>
            </w:r>
            <w:r w:rsidRPr="006A41FE">
              <w:rPr>
                <w:rStyle w:val="af4"/>
              </w:rPr>
              <w:t>не более 50%;</w:t>
            </w:r>
          </w:p>
          <w:p w14:paraId="066A32B0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 w:rsidRPr="006A41FE">
              <w:t xml:space="preserve">: </w:t>
            </w:r>
            <w:r w:rsidRPr="006A41FE">
              <w:rPr>
                <w:rStyle w:val="af4"/>
              </w:rPr>
              <w:t xml:space="preserve">не менее </w:t>
            </w:r>
            <w:r w:rsidR="00DB61F0">
              <w:rPr>
                <w:rStyle w:val="af4"/>
              </w:rPr>
              <w:t>15</w:t>
            </w:r>
            <w:r w:rsidRPr="006A41FE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3273DB7" w14:textId="77777777" w:rsidR="006A41FE" w:rsidRPr="006A41FE" w:rsidRDefault="006A41FE" w:rsidP="006A41F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0EB7C3FB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52AAEAA" w14:textId="77777777" w:rsidR="00DB61F0" w:rsidRPr="00500440" w:rsidRDefault="00DB61F0" w:rsidP="00DB61F0">
            <w:pPr>
              <w:pStyle w:val="aff3"/>
            </w:pPr>
            <w:r w:rsidRPr="00500440">
              <w:t>Среднеэтажная жилая застройка</w:t>
            </w:r>
          </w:p>
          <w:p w14:paraId="217B7F7C" w14:textId="77777777" w:rsidR="00DB61F0" w:rsidRPr="006A41FE" w:rsidRDefault="00DB61F0" w:rsidP="00DB61F0">
            <w:pPr>
              <w:pStyle w:val="aff3"/>
            </w:pPr>
            <w:r w:rsidRPr="00500440">
              <w:t>(2.5)</w:t>
            </w:r>
          </w:p>
        </w:tc>
        <w:tc>
          <w:tcPr>
            <w:tcW w:w="4372" w:type="dxa"/>
          </w:tcPr>
          <w:p w14:paraId="19D675B7" w14:textId="77777777" w:rsidR="00DB61F0" w:rsidRPr="0050044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Размещение многоквартирных домов этажностью не выше восьми этажей;</w:t>
            </w:r>
          </w:p>
          <w:p w14:paraId="536EB3C3" w14:textId="77777777" w:rsidR="00DB61F0" w:rsidRPr="0050044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благоустройство и озеленение;</w:t>
            </w:r>
          </w:p>
          <w:p w14:paraId="58F32837" w14:textId="77777777" w:rsidR="00DB61F0" w:rsidRPr="0050044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размещение подземных гаражей и автостоянок;</w:t>
            </w:r>
          </w:p>
          <w:p w14:paraId="035AA0CC" w14:textId="77777777" w:rsidR="00DB61F0" w:rsidRPr="0050044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обустройство спортивных и детских площадок, площадок для отдыха;</w:t>
            </w:r>
          </w:p>
          <w:p w14:paraId="46D76B48" w14:textId="77777777" w:rsidR="00DB61F0" w:rsidRPr="002D295B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  <w:r>
              <w:t>.</w:t>
            </w:r>
          </w:p>
        </w:tc>
        <w:tc>
          <w:tcPr>
            <w:tcW w:w="4677" w:type="dxa"/>
          </w:tcPr>
          <w:p w14:paraId="513B7356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155F7">
              <w:t>предельные (минимальные и максимальные) размеры земельных участков (площадь)</w:t>
            </w:r>
            <w:r w:rsidRPr="006A41FE">
              <w:t xml:space="preserve"> на каждую квартиру: </w:t>
            </w:r>
            <w:r>
              <w:rPr>
                <w:rStyle w:val="af4"/>
              </w:rPr>
              <w:t>3</w:t>
            </w:r>
            <w:r w:rsidRPr="006A41FE">
              <w:rPr>
                <w:rStyle w:val="af4"/>
              </w:rPr>
              <w:t>0 – 50 м2</w:t>
            </w:r>
          </w:p>
          <w:p w14:paraId="70C47D56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6A41FE">
              <w:rPr>
                <w:rStyle w:val="af4"/>
              </w:rPr>
              <w:t>не менее 3 м</w:t>
            </w:r>
            <w:r w:rsidRPr="006A41FE">
              <w:t>;</w:t>
            </w:r>
          </w:p>
          <w:p w14:paraId="3D0936F1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6A41FE">
              <w:rPr>
                <w:rStyle w:val="af4"/>
              </w:rPr>
              <w:t>не менее 5 м</w:t>
            </w:r>
            <w:r w:rsidRPr="006A41FE">
              <w:t xml:space="preserve">, жилых улиц – </w:t>
            </w:r>
            <w:r w:rsidRPr="006A41FE">
              <w:rPr>
                <w:rStyle w:val="af4"/>
              </w:rPr>
              <w:t>не менее 3 м</w:t>
            </w:r>
            <w:r w:rsidRPr="006A41FE">
              <w:t>.</w:t>
            </w:r>
          </w:p>
          <w:p w14:paraId="258D8834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6A41FE">
              <w:rPr>
                <w:rStyle w:val="af4"/>
              </w:rPr>
              <w:t>– не менее 4 метров</w:t>
            </w:r>
            <w:r w:rsidRPr="006A41FE">
              <w:t>;</w:t>
            </w:r>
          </w:p>
          <w:p w14:paraId="41AF05C3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6A41FE">
              <w:rPr>
                <w:rStyle w:val="af4"/>
              </w:rPr>
              <w:t>не менее 25 м</w:t>
            </w:r>
            <w:r w:rsidRPr="006A41FE">
              <w:t>;</w:t>
            </w:r>
          </w:p>
          <w:p w14:paraId="727CDFA1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6A41FE">
              <w:rPr>
                <w:rStyle w:val="af4"/>
              </w:rPr>
              <w:t xml:space="preserve">до </w:t>
            </w:r>
            <w:r>
              <w:rPr>
                <w:rStyle w:val="af4"/>
              </w:rPr>
              <w:t>5</w:t>
            </w:r>
            <w:r w:rsidRPr="006A41FE">
              <w:rPr>
                <w:rStyle w:val="af4"/>
              </w:rPr>
              <w:t xml:space="preserve"> этажей включительно</w:t>
            </w:r>
            <w:r w:rsidRPr="006A41FE">
              <w:t>;</w:t>
            </w:r>
          </w:p>
          <w:p w14:paraId="3B9C22DE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E04B98">
              <w:t>максимальный процент застройки</w:t>
            </w:r>
            <w:r w:rsidRPr="006A41FE">
              <w:t xml:space="preserve">: </w:t>
            </w:r>
            <w:r w:rsidRPr="006A41FE">
              <w:rPr>
                <w:rStyle w:val="af4"/>
              </w:rPr>
              <w:t>не более 50%;</w:t>
            </w:r>
          </w:p>
          <w:p w14:paraId="6FF27065" w14:textId="77777777" w:rsidR="00DB61F0" w:rsidRPr="00C155F7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 w:rsidRPr="006A41FE">
              <w:t xml:space="preserve">: </w:t>
            </w:r>
            <w:r w:rsidRPr="006A41FE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6A41FE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2CEB30D" w14:textId="77777777" w:rsidR="00DB61F0" w:rsidRPr="006A41FE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744EACF5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AE627E2" w14:textId="77777777" w:rsidR="00DB61F0" w:rsidRPr="00CB771D" w:rsidRDefault="00DB61F0" w:rsidP="00DB61F0">
            <w:pPr>
              <w:pStyle w:val="aff3"/>
            </w:pPr>
            <w:r w:rsidRPr="00CB771D">
              <w:t>Для индивидуального жилищного строительства</w:t>
            </w:r>
          </w:p>
          <w:p w14:paraId="2A94EFAE" w14:textId="77777777" w:rsidR="00DB61F0" w:rsidRPr="00CB771D" w:rsidRDefault="00DB61F0" w:rsidP="00DB61F0">
            <w:pPr>
              <w:pStyle w:val="aff3"/>
            </w:pPr>
            <w:r w:rsidRPr="00CB771D">
              <w:t>(2.1)</w:t>
            </w:r>
          </w:p>
        </w:tc>
        <w:tc>
          <w:tcPr>
            <w:tcW w:w="4372" w:type="dxa"/>
          </w:tcPr>
          <w:p w14:paraId="2EBBB33D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</w:t>
            </w:r>
            <w:r w:rsidRPr="00CB771D">
              <w:lastRenderedPageBreak/>
              <w:t xml:space="preserve">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14:paraId="71D7FA82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выращивание сельскохозяйственных культур; </w:t>
            </w:r>
          </w:p>
          <w:p w14:paraId="05B234C8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индивидуальных гаражей и хозяйственных построек</w:t>
            </w:r>
          </w:p>
        </w:tc>
        <w:tc>
          <w:tcPr>
            <w:tcW w:w="4677" w:type="dxa"/>
          </w:tcPr>
          <w:p w14:paraId="209F9155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 и максимальные) размеры земельных участков (площадь): </w:t>
            </w:r>
            <w:r w:rsidRPr="00CB771D">
              <w:rPr>
                <w:rStyle w:val="af4"/>
              </w:rPr>
              <w:t>400 – 3000 м2</w:t>
            </w:r>
          </w:p>
          <w:p w14:paraId="249737F5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</w:t>
            </w:r>
            <w:r w:rsidRPr="00CB771D">
              <w:lastRenderedPageBreak/>
              <w:t xml:space="preserve">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84A6FD2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AB09F82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24E41E5D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5E6D8AFC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 xml:space="preserve"> (высота </w:t>
            </w:r>
            <w:r w:rsidRPr="00CB771D">
              <w:rPr>
                <w:rStyle w:val="af4"/>
              </w:rPr>
              <w:t>не более 9 метров</w:t>
            </w:r>
            <w:r w:rsidRPr="00CB771D">
              <w:t xml:space="preserve"> до конька здания);</w:t>
            </w:r>
          </w:p>
          <w:p w14:paraId="2B79BE0A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60%;</w:t>
            </w:r>
          </w:p>
          <w:p w14:paraId="787C4CF6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3A17692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0E3EA81A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94E1EC1" w14:textId="77777777" w:rsidR="00DB61F0" w:rsidRPr="00CB771D" w:rsidRDefault="00DB61F0" w:rsidP="00DB61F0">
            <w:pPr>
              <w:pStyle w:val="aff3"/>
            </w:pPr>
            <w:r w:rsidRPr="00CB771D">
              <w:t>Блокированная жилая застройка</w:t>
            </w:r>
          </w:p>
          <w:p w14:paraId="14FE8D62" w14:textId="77777777" w:rsidR="00DB61F0" w:rsidRPr="00CB771D" w:rsidRDefault="00DB61F0" w:rsidP="00DB61F0">
            <w:pPr>
              <w:pStyle w:val="aff3"/>
            </w:pPr>
            <w:r w:rsidRPr="00CB771D">
              <w:t>(2.3)</w:t>
            </w:r>
          </w:p>
        </w:tc>
        <w:tc>
          <w:tcPr>
            <w:tcW w:w="4372" w:type="dxa"/>
          </w:tcPr>
          <w:p w14:paraId="0482B615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258FF010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разведение декоративных и плодовых деревьев, овощных и ягодных культур;</w:t>
            </w:r>
          </w:p>
          <w:p w14:paraId="1DF964A4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индивидуальных гаражей и иных вспомогательных сооружений;</w:t>
            </w:r>
          </w:p>
          <w:p w14:paraId="03969E5B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>обустройство спортивных и детских площадок, площадок для отдыха</w:t>
            </w:r>
          </w:p>
        </w:tc>
        <w:tc>
          <w:tcPr>
            <w:tcW w:w="4677" w:type="dxa"/>
          </w:tcPr>
          <w:p w14:paraId="4445B411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 и максимальные) размеры земельных участков (площадь): </w:t>
            </w:r>
            <w:r w:rsidRPr="00CB771D">
              <w:rPr>
                <w:rStyle w:val="af4"/>
              </w:rPr>
              <w:t xml:space="preserve">100 – </w:t>
            </w:r>
            <w:r w:rsidR="00453016">
              <w:rPr>
                <w:rStyle w:val="af4"/>
              </w:rPr>
              <w:t>30</w:t>
            </w:r>
            <w:r w:rsidRPr="00CB771D">
              <w:rPr>
                <w:rStyle w:val="af4"/>
              </w:rPr>
              <w:t>00 м2</w:t>
            </w:r>
          </w:p>
          <w:p w14:paraId="4119D40E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6E8FBCC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03108B5E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2CBF48DA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415A936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 xml:space="preserve"> (высота </w:t>
            </w:r>
            <w:r w:rsidRPr="00CB771D">
              <w:rPr>
                <w:rStyle w:val="af4"/>
              </w:rPr>
              <w:t>не более 9 метров</w:t>
            </w:r>
            <w:r w:rsidRPr="00CB771D">
              <w:t xml:space="preserve"> до конька здания);</w:t>
            </w:r>
          </w:p>
          <w:p w14:paraId="4AD6072C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60%;</w:t>
            </w:r>
          </w:p>
          <w:p w14:paraId="0FDE0FA2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50A7BDD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35E35C39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4C3A69E" w14:textId="77777777" w:rsidR="00DB61F0" w:rsidRPr="00CB771D" w:rsidRDefault="00DB61F0" w:rsidP="00DB61F0">
            <w:pPr>
              <w:pStyle w:val="aff3"/>
            </w:pPr>
            <w:r w:rsidRPr="00CB771D">
              <w:t>Дошкольное, начальное и среднее общее образование</w:t>
            </w:r>
          </w:p>
          <w:p w14:paraId="30DBC594" w14:textId="77777777" w:rsidR="00DB61F0" w:rsidRPr="00CB771D" w:rsidRDefault="00DB61F0" w:rsidP="00DB61F0">
            <w:pPr>
              <w:pStyle w:val="aff3"/>
            </w:pPr>
            <w:r w:rsidRPr="00CB771D">
              <w:t>(3.5.1)</w:t>
            </w:r>
          </w:p>
        </w:tc>
        <w:tc>
          <w:tcPr>
            <w:tcW w:w="4372" w:type="dxa"/>
          </w:tcPr>
          <w:p w14:paraId="7A3791DC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677" w:type="dxa"/>
          </w:tcPr>
          <w:p w14:paraId="40E38F9F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предельные (минимальные) размеры земельных участков (площадь) для школьных общеобразовательных учреждений:</w:t>
            </w:r>
          </w:p>
          <w:p w14:paraId="7509936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до 400 мест минимальный размер – </w:t>
            </w:r>
            <w:r w:rsidRPr="00CB771D">
              <w:rPr>
                <w:rStyle w:val="af4"/>
              </w:rPr>
              <w:t>50 м2</w:t>
            </w:r>
            <w:r w:rsidRPr="00CB771D">
              <w:t xml:space="preserve"> на 1 учащегося;</w:t>
            </w:r>
          </w:p>
          <w:p w14:paraId="0B691C62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400 до 500 мест минимальный размер – </w:t>
            </w:r>
            <w:r w:rsidRPr="00CB771D">
              <w:rPr>
                <w:rStyle w:val="af4"/>
              </w:rPr>
              <w:t>60 м2</w:t>
            </w:r>
            <w:r w:rsidRPr="00CB771D">
              <w:t xml:space="preserve"> на 1 учащегося;</w:t>
            </w:r>
          </w:p>
          <w:p w14:paraId="5A728B2E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500 до 600 мест минимальный размер – </w:t>
            </w:r>
            <w:r w:rsidRPr="00CB771D">
              <w:rPr>
                <w:rStyle w:val="af4"/>
              </w:rPr>
              <w:t>50 м2</w:t>
            </w:r>
            <w:r w:rsidRPr="00CB771D">
              <w:t xml:space="preserve"> на 1 учащегося;</w:t>
            </w:r>
          </w:p>
          <w:p w14:paraId="77524AA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600 до 800 мест минимальный размер – </w:t>
            </w:r>
            <w:r w:rsidRPr="00CB771D">
              <w:rPr>
                <w:rStyle w:val="af4"/>
              </w:rPr>
              <w:t>40 м2</w:t>
            </w:r>
            <w:r w:rsidRPr="00CB771D">
              <w:t xml:space="preserve"> на 1 учащегося;</w:t>
            </w:r>
          </w:p>
          <w:p w14:paraId="2B072544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предельные (минимальные) размеры земельных участков (площадь) для дошкольных образовательных учреждений:</w:t>
            </w:r>
          </w:p>
          <w:p w14:paraId="4C2D5C85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до 100 мест минимальный размер – </w:t>
            </w:r>
            <w:r w:rsidRPr="00CB771D">
              <w:rPr>
                <w:rStyle w:val="af4"/>
              </w:rPr>
              <w:t>35 м2</w:t>
            </w:r>
            <w:r w:rsidRPr="00CB771D">
              <w:t xml:space="preserve"> на 1 ребенка;</w:t>
            </w:r>
          </w:p>
          <w:p w14:paraId="03434AB6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свыше 100 мест минимальный размер – </w:t>
            </w:r>
            <w:r w:rsidRPr="00CB771D">
              <w:rPr>
                <w:rStyle w:val="af4"/>
              </w:rPr>
              <w:t xml:space="preserve">40 м2 </w:t>
            </w:r>
            <w:r w:rsidRPr="00CB771D">
              <w:t>на 1 ребенка;</w:t>
            </w:r>
          </w:p>
          <w:p w14:paraId="4795ED47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для встроенного здания дошкольного общеобразовательного учреждения при вместимости более 100 мест –</w:t>
            </w:r>
            <w:r w:rsidRPr="00CB771D">
              <w:rPr>
                <w:rStyle w:val="af4"/>
              </w:rPr>
              <w:t>29 м2</w:t>
            </w:r>
            <w:r w:rsidRPr="00CB771D">
              <w:t xml:space="preserve"> на 1 ребенка;</w:t>
            </w:r>
          </w:p>
          <w:p w14:paraId="5DBC895F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 xml:space="preserve">не </w:t>
            </w:r>
            <w:r w:rsidRPr="00CB771D">
              <w:rPr>
                <w:rStyle w:val="af4"/>
              </w:rPr>
              <w:lastRenderedPageBreak/>
              <w:t>менее 3 м</w:t>
            </w:r>
            <w:r w:rsidRPr="00CB771D">
              <w:t>;</w:t>
            </w:r>
          </w:p>
          <w:p w14:paraId="24EEE46B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BBDADB7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36BE454F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C75BD0B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0BE22491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50%;</w:t>
            </w:r>
          </w:p>
          <w:p w14:paraId="7DA192C8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>не менее 30%.</w:t>
            </w:r>
          </w:p>
        </w:tc>
        <w:tc>
          <w:tcPr>
            <w:tcW w:w="2231" w:type="dxa"/>
          </w:tcPr>
          <w:p w14:paraId="3A890721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5DA61032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E55CB60" w14:textId="77777777" w:rsidR="00DB61F0" w:rsidRPr="00CB771D" w:rsidRDefault="00DB61F0" w:rsidP="00DB61F0">
            <w:pPr>
              <w:pStyle w:val="aff3"/>
            </w:pPr>
            <w:r w:rsidRPr="00CB771D">
              <w:t>Бытовое обслуживание</w:t>
            </w:r>
          </w:p>
          <w:p w14:paraId="6C680574" w14:textId="77777777" w:rsidR="00DB61F0" w:rsidRPr="00CB771D" w:rsidRDefault="00DB61F0" w:rsidP="00DB61F0">
            <w:pPr>
              <w:pStyle w:val="aff3"/>
            </w:pPr>
            <w:r w:rsidRPr="00CB771D">
              <w:t>(3.3)</w:t>
            </w:r>
          </w:p>
        </w:tc>
        <w:tc>
          <w:tcPr>
            <w:tcW w:w="4372" w:type="dxa"/>
          </w:tcPr>
          <w:p w14:paraId="6DA61C6A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677" w:type="dxa"/>
          </w:tcPr>
          <w:p w14:paraId="189CF04B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</w:t>
            </w:r>
          </w:p>
          <w:p w14:paraId="57BB225E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122680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5FFDECB8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2B6F4BAD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7B6F6D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7128DC37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47950DB6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C3BCFF7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3ECF3A75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6C8235C" w14:textId="77777777" w:rsidR="00DB61F0" w:rsidRPr="00CB771D" w:rsidRDefault="00DB61F0" w:rsidP="00DB61F0">
            <w:pPr>
              <w:pStyle w:val="aff3"/>
            </w:pPr>
            <w:r w:rsidRPr="00CB771D">
              <w:t>Оказание услуг связи</w:t>
            </w:r>
          </w:p>
          <w:p w14:paraId="0701480F" w14:textId="77777777" w:rsidR="00DB61F0" w:rsidRPr="00CB771D" w:rsidRDefault="00DB61F0" w:rsidP="00DB61F0">
            <w:pPr>
              <w:pStyle w:val="aff3"/>
            </w:pPr>
            <w:r w:rsidRPr="00CB771D">
              <w:t>(3.2.3)</w:t>
            </w:r>
          </w:p>
        </w:tc>
        <w:tc>
          <w:tcPr>
            <w:tcW w:w="4372" w:type="dxa"/>
          </w:tcPr>
          <w:p w14:paraId="57360D70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677" w:type="dxa"/>
          </w:tcPr>
          <w:p w14:paraId="4FAE5F0C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</w:t>
            </w:r>
          </w:p>
          <w:p w14:paraId="6F8135A2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AF385BB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B5E36C3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867E341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74861DBC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582FAF6E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3869EBCC" w14:textId="77777777" w:rsidR="00DB61F0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287CCF8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5C28BFBF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F0277B7" w14:textId="77777777" w:rsidR="00DB61F0" w:rsidRPr="00CB771D" w:rsidRDefault="00DB61F0" w:rsidP="00DB61F0">
            <w:pPr>
              <w:pStyle w:val="aff3"/>
            </w:pPr>
            <w:r w:rsidRPr="00CB771D">
              <w:t>Магазины</w:t>
            </w:r>
          </w:p>
          <w:p w14:paraId="0CB77FD3" w14:textId="77777777" w:rsidR="00DB61F0" w:rsidRPr="00CB771D" w:rsidRDefault="00DB61F0" w:rsidP="00DB61F0">
            <w:pPr>
              <w:pStyle w:val="aff3"/>
            </w:pPr>
            <w:r w:rsidRPr="00CB771D">
              <w:t>(4.4)</w:t>
            </w:r>
          </w:p>
        </w:tc>
        <w:tc>
          <w:tcPr>
            <w:tcW w:w="4372" w:type="dxa"/>
          </w:tcPr>
          <w:p w14:paraId="76AF7B0B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7" w:type="dxa"/>
          </w:tcPr>
          <w:p w14:paraId="45105A72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</w:t>
            </w:r>
          </w:p>
          <w:p w14:paraId="1F6A8E3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5DEED22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43C15AE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</w:t>
            </w:r>
            <w:r w:rsidRPr="00CB771D">
              <w:lastRenderedPageBreak/>
              <w:t xml:space="preserve">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018965D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7A4D6C0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07369806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5472D04E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3AE2E08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66173D7E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250F03C" w14:textId="77777777" w:rsidR="00DB61F0" w:rsidRPr="00CB771D" w:rsidRDefault="00DB61F0" w:rsidP="00DB61F0">
            <w:pPr>
              <w:pStyle w:val="aff3"/>
            </w:pPr>
            <w:r w:rsidRPr="00CB771D">
              <w:t>Обеспечение занятий спортом в помещениях</w:t>
            </w:r>
          </w:p>
          <w:p w14:paraId="161CEC37" w14:textId="77777777" w:rsidR="00DB61F0" w:rsidRPr="00CB771D" w:rsidRDefault="00DB61F0" w:rsidP="00DB61F0">
            <w:pPr>
              <w:pStyle w:val="aff3"/>
            </w:pPr>
            <w:r w:rsidRPr="00CB771D">
              <w:t>(5.1.2)</w:t>
            </w:r>
          </w:p>
        </w:tc>
        <w:tc>
          <w:tcPr>
            <w:tcW w:w="4372" w:type="dxa"/>
          </w:tcPr>
          <w:p w14:paraId="6E9EB938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677" w:type="dxa"/>
          </w:tcPr>
          <w:p w14:paraId="5A347EDF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м2;</w:t>
            </w:r>
          </w:p>
          <w:p w14:paraId="2AF40FA6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0091696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7B47D0B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22DCEE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4267982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1B453CBB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60%;</w:t>
            </w:r>
          </w:p>
          <w:p w14:paraId="4A37919F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0DA69BC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2CB491BC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49EEFB4" w14:textId="77777777" w:rsidR="00DB61F0" w:rsidRPr="00CB771D" w:rsidRDefault="00DB61F0" w:rsidP="00DB61F0">
            <w:pPr>
              <w:pStyle w:val="aff3"/>
            </w:pPr>
            <w:r w:rsidRPr="00CB771D">
              <w:lastRenderedPageBreak/>
              <w:t xml:space="preserve">Площадки для занятий спортом </w:t>
            </w:r>
          </w:p>
          <w:p w14:paraId="005E9992" w14:textId="77777777" w:rsidR="00DB61F0" w:rsidRPr="00CB771D" w:rsidRDefault="00DB61F0" w:rsidP="00DB61F0">
            <w:pPr>
              <w:pStyle w:val="aff3"/>
            </w:pPr>
            <w:r w:rsidRPr="00CB771D">
              <w:t>(5.1.3)</w:t>
            </w:r>
          </w:p>
        </w:tc>
        <w:tc>
          <w:tcPr>
            <w:tcW w:w="4372" w:type="dxa"/>
          </w:tcPr>
          <w:p w14:paraId="48362CF6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677" w:type="dxa"/>
          </w:tcPr>
          <w:p w14:paraId="6167B8AD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6324AEDF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отступ от границ земельных участков: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11557BAE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17766D73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355180D6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12C86417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542674E3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647A8CC" w14:textId="77777777" w:rsidR="00DB61F0" w:rsidRPr="00DB61F0" w:rsidRDefault="00DB61F0" w:rsidP="00DB61F0">
            <w:pPr>
              <w:pStyle w:val="aff3"/>
            </w:pPr>
            <w:r w:rsidRPr="00DB61F0">
              <w:t xml:space="preserve">Благоустройство территории </w:t>
            </w:r>
            <w:r w:rsidRPr="00DB61F0">
              <w:br/>
              <w:t>(12.0.2)</w:t>
            </w:r>
          </w:p>
        </w:tc>
        <w:tc>
          <w:tcPr>
            <w:tcW w:w="4372" w:type="dxa"/>
          </w:tcPr>
          <w:p w14:paraId="2623693C" w14:textId="77777777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3788F572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предельные (минимальные и максимальные) размеры земельных участков (площадь):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C3CD74E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51C8A59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2F46F52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максимальный процент застройки: </w:t>
            </w:r>
            <w:r w:rsidRPr="00DB61F0"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465F6159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11E1" w:rsidRPr="002D295B" w14:paraId="17B3B4ED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25F1555" w14:textId="77777777" w:rsidR="008711E1" w:rsidRPr="00DB61F0" w:rsidRDefault="008711E1" w:rsidP="008711E1">
            <w:pPr>
              <w:pStyle w:val="aff3"/>
            </w:pPr>
            <w:r w:rsidRPr="00826BFF">
              <w:rPr>
                <w:color w:val="000000"/>
                <w:szCs w:val="24"/>
                <w:lang w:eastAsia="ar-SA"/>
              </w:rPr>
              <w:t>Земельные участки (территории) общего пользования</w:t>
            </w:r>
            <w:r>
              <w:rPr>
                <w:color w:val="000000"/>
                <w:szCs w:val="24"/>
                <w:lang w:eastAsia="ar-SA"/>
              </w:rPr>
              <w:br/>
              <w:t>(12.0)</w:t>
            </w:r>
          </w:p>
        </w:tc>
        <w:tc>
          <w:tcPr>
            <w:tcW w:w="4372" w:type="dxa"/>
          </w:tcPr>
          <w:p w14:paraId="74C25B28" w14:textId="77777777" w:rsidR="008711E1" w:rsidRDefault="008711E1" w:rsidP="008711E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5F300258" w14:textId="77777777" w:rsidR="008711E1" w:rsidRPr="00DB61F0" w:rsidRDefault="008711E1" w:rsidP="008711E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12.0.1-12.0.2</w:t>
            </w:r>
          </w:p>
        </w:tc>
        <w:tc>
          <w:tcPr>
            <w:tcW w:w="4677" w:type="dxa"/>
          </w:tcPr>
          <w:p w14:paraId="4FD6CAB3" w14:textId="77777777" w:rsidR="008711E1" w:rsidRPr="007B49B3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E2B21F8" w14:textId="77777777" w:rsidR="008711E1" w:rsidRPr="007C3F0E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57C32B57" w14:textId="77777777" w:rsidR="008711E1" w:rsidRPr="00172EA0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7562995F" w14:textId="77777777" w:rsidR="008711E1" w:rsidRPr="00DB61F0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62A2B983" w14:textId="77777777" w:rsidR="008711E1" w:rsidRPr="00DB61F0" w:rsidRDefault="008711E1" w:rsidP="008711E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30B5DF" w14:textId="77777777" w:rsidR="006A41FE" w:rsidRDefault="0070167C" w:rsidP="006A41FE">
      <w:pPr>
        <w:rPr>
          <w:rStyle w:val="af4"/>
        </w:rPr>
      </w:pPr>
      <w:r w:rsidRPr="0070167C">
        <w:rPr>
          <w:rStyle w:val="af4"/>
        </w:rPr>
        <w:lastRenderedPageBreak/>
        <w:t>Вспомогательные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70167C" w:rsidRPr="006A41FE" w14:paraId="25BBAC42" w14:textId="77777777" w:rsidTr="00702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BBE1AAE" w14:textId="77777777" w:rsidR="0070167C" w:rsidRPr="006A41FE" w:rsidRDefault="0070167C" w:rsidP="007021EC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071269EB" w14:textId="77777777" w:rsidR="0070167C" w:rsidRPr="006A41FE" w:rsidRDefault="0070167C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687614A4" w14:textId="77777777" w:rsidR="0070167C" w:rsidRPr="006A41FE" w:rsidRDefault="0070167C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1502C13B" w14:textId="77777777" w:rsidR="0070167C" w:rsidRPr="006A41FE" w:rsidRDefault="0070167C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DB61F0" w:rsidRPr="006A41FE" w14:paraId="2D00FD05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BCC1FD1" w14:textId="77777777" w:rsidR="00DB61F0" w:rsidRPr="00DB61F0" w:rsidRDefault="00DB61F0" w:rsidP="00DB61F0">
            <w:pPr>
              <w:pStyle w:val="aff3"/>
            </w:pPr>
            <w:r w:rsidRPr="00DB61F0">
              <w:t>Хранение автотранспорта</w:t>
            </w:r>
          </w:p>
          <w:p w14:paraId="50ED6579" w14:textId="77777777" w:rsidR="00DB61F0" w:rsidRPr="00DB61F0" w:rsidRDefault="00DB61F0" w:rsidP="00DB61F0">
            <w:pPr>
              <w:pStyle w:val="aff3"/>
            </w:pPr>
            <w:r w:rsidRPr="00DB61F0">
              <w:t>(2.7.1)</w:t>
            </w:r>
          </w:p>
        </w:tc>
        <w:tc>
          <w:tcPr>
            <w:tcW w:w="4372" w:type="dxa"/>
          </w:tcPr>
          <w:p w14:paraId="3E5AB6E9" w14:textId="77777777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Классификатора</w:t>
            </w:r>
          </w:p>
        </w:tc>
        <w:tc>
          <w:tcPr>
            <w:tcW w:w="4677" w:type="dxa"/>
          </w:tcPr>
          <w:p w14:paraId="3927EE53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предельные (минимальные и максимальные) размеры земельных участков (площадь) на одно машино-место: </w:t>
            </w:r>
            <w:r w:rsidRPr="00DB61F0">
              <w:rPr>
                <w:rStyle w:val="af4"/>
              </w:rPr>
              <w:t>24 – 50 м2;</w:t>
            </w:r>
          </w:p>
          <w:p w14:paraId="4BEEAC49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E5446F6" w14:textId="77777777" w:rsidR="00DB61F0" w:rsidRPr="008711E1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1E1">
              <w:t xml:space="preserve">предельное количество этажей зданий, строений, сооружений: </w:t>
            </w:r>
            <w:r w:rsidRPr="008711E1">
              <w:rPr>
                <w:rStyle w:val="af4"/>
              </w:rPr>
              <w:t xml:space="preserve">до </w:t>
            </w:r>
            <w:r w:rsidR="00B807C8">
              <w:rPr>
                <w:rStyle w:val="af4"/>
              </w:rPr>
              <w:t>2</w:t>
            </w:r>
            <w:r w:rsidRPr="008711E1">
              <w:rPr>
                <w:rStyle w:val="af4"/>
              </w:rPr>
              <w:t xml:space="preserve"> этажей включительно</w:t>
            </w:r>
            <w:r w:rsidRPr="008711E1">
              <w:t>;</w:t>
            </w:r>
          </w:p>
          <w:p w14:paraId="22330810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максимальный процент застройки: </w:t>
            </w:r>
            <w:r w:rsidRPr="00DB61F0"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1AC9063C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F77EC3" w14:textId="77777777" w:rsidR="0070167C" w:rsidRDefault="00DB61F0" w:rsidP="006A41FE">
      <w:pPr>
        <w:rPr>
          <w:rStyle w:val="af4"/>
        </w:rPr>
      </w:pPr>
      <w:r w:rsidRPr="00DB61F0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DB61F0" w:rsidRPr="006A41FE" w14:paraId="6CDDB366" w14:textId="77777777" w:rsidTr="00D8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6C6BF6E" w14:textId="77777777" w:rsidR="00DB61F0" w:rsidRPr="00DB61F0" w:rsidRDefault="00DB61F0" w:rsidP="00DB61F0">
            <w:pPr>
              <w:pStyle w:val="aff3"/>
            </w:pPr>
            <w:r w:rsidRPr="00DB61F0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51AAA877" w14:textId="77777777" w:rsidR="00DB61F0" w:rsidRPr="00DB61F0" w:rsidRDefault="00DB61F0" w:rsidP="00DB61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1B0DBE57" w14:textId="77777777" w:rsidR="00DB61F0" w:rsidRPr="00DB61F0" w:rsidRDefault="00DB61F0" w:rsidP="00DB61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Параметры разрешенного использования</w:t>
            </w:r>
          </w:p>
        </w:tc>
        <w:tc>
          <w:tcPr>
            <w:tcW w:w="2231" w:type="dxa"/>
          </w:tcPr>
          <w:p w14:paraId="794BD2AA" w14:textId="77777777" w:rsidR="00DB61F0" w:rsidRPr="00DB61F0" w:rsidRDefault="00DB61F0" w:rsidP="00DB61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Ограничения использования земельных участков и объектов капитального строительства</w:t>
            </w:r>
          </w:p>
        </w:tc>
      </w:tr>
      <w:tr w:rsidR="00DB61F0" w:rsidRPr="006A41FE" w14:paraId="34E05E72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03842C6" w14:textId="77777777" w:rsidR="00DB61F0" w:rsidRDefault="00DB61F0" w:rsidP="00DB61F0">
            <w:pPr>
              <w:pStyle w:val="aff3"/>
            </w:pPr>
            <w:r>
              <w:t xml:space="preserve">Административные здания организаций, обеспечивающих предоставление </w:t>
            </w:r>
            <w:r>
              <w:lastRenderedPageBreak/>
              <w:t>коммунальных услуг</w:t>
            </w:r>
          </w:p>
          <w:p w14:paraId="59665D00" w14:textId="77777777" w:rsidR="00DB61F0" w:rsidRPr="00DB61F0" w:rsidRDefault="00DB61F0" w:rsidP="00DB61F0">
            <w:pPr>
              <w:pStyle w:val="aff3"/>
            </w:pPr>
            <w:r>
              <w:t>(3.1.2)</w:t>
            </w:r>
          </w:p>
        </w:tc>
        <w:tc>
          <w:tcPr>
            <w:tcW w:w="4372" w:type="dxa"/>
          </w:tcPr>
          <w:p w14:paraId="470AB63F" w14:textId="77777777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4677" w:type="dxa"/>
          </w:tcPr>
          <w:p w14:paraId="00FE6249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1</w:t>
            </w:r>
            <w:r w:rsidRPr="00CB771D">
              <w:rPr>
                <w:rStyle w:val="af4"/>
              </w:rPr>
              <w:t>00 м2</w:t>
            </w:r>
          </w:p>
          <w:p w14:paraId="3A0D445D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 xml:space="preserve">не </w:t>
            </w:r>
            <w:r w:rsidRPr="00CB771D">
              <w:rPr>
                <w:rStyle w:val="af4"/>
              </w:rPr>
              <w:lastRenderedPageBreak/>
              <w:t>менее 3 м</w:t>
            </w:r>
            <w:r w:rsidRPr="00CB771D">
              <w:t>;</w:t>
            </w:r>
          </w:p>
          <w:p w14:paraId="2A048652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0AA1B143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81A1707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BF25085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3A07C43A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56FFAA9A" w14:textId="77777777" w:rsidR="00DB61F0" w:rsidRPr="00DB61F0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2940C55E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6A41FE" w14:paraId="1AD34B58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E941734" w14:textId="77777777" w:rsidR="00DB61F0" w:rsidRDefault="00DB61F0" w:rsidP="00DB61F0">
            <w:pPr>
              <w:pStyle w:val="aff3"/>
            </w:pPr>
            <w:r>
              <w:t>Общественное питание</w:t>
            </w:r>
          </w:p>
          <w:p w14:paraId="324AECEC" w14:textId="77777777" w:rsidR="00DB61F0" w:rsidRDefault="00DB61F0" w:rsidP="00DB61F0">
            <w:pPr>
              <w:pStyle w:val="aff3"/>
            </w:pPr>
            <w:r>
              <w:t>(4.6)</w:t>
            </w:r>
          </w:p>
        </w:tc>
        <w:tc>
          <w:tcPr>
            <w:tcW w:w="4372" w:type="dxa"/>
          </w:tcPr>
          <w:p w14:paraId="7F6FFB10" w14:textId="77777777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677" w:type="dxa"/>
          </w:tcPr>
          <w:p w14:paraId="05FF9325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38BCAF82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9A5E97D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CFB4364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3E552B25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464FFC8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11B59797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7E853FF6" w14:textId="77777777" w:rsidR="00DB61F0" w:rsidRPr="00DB61F0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8F3C4D7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6A41FE" w14:paraId="72E2D791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6FE1D46" w14:textId="77777777" w:rsidR="00DB61F0" w:rsidRDefault="00DB61F0" w:rsidP="00DB61F0">
            <w:pPr>
              <w:pStyle w:val="aff3"/>
            </w:pPr>
            <w:r>
              <w:t>Гостиничное обслуживание</w:t>
            </w:r>
          </w:p>
          <w:p w14:paraId="4DB5EA02" w14:textId="77777777" w:rsidR="00DB61F0" w:rsidRDefault="00DB61F0" w:rsidP="00DB61F0">
            <w:pPr>
              <w:pStyle w:val="aff3"/>
            </w:pPr>
            <w:r>
              <w:t>(4.7)</w:t>
            </w:r>
          </w:p>
        </w:tc>
        <w:tc>
          <w:tcPr>
            <w:tcW w:w="4372" w:type="dxa"/>
          </w:tcPr>
          <w:p w14:paraId="56DF37ED" w14:textId="77777777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677" w:type="dxa"/>
          </w:tcPr>
          <w:p w14:paraId="4C7159D6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33903F4F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FD98800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7433AB9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09309311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786AE12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74D0B989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066AA42D" w14:textId="77777777" w:rsidR="00DB61F0" w:rsidRPr="00DB61F0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428F8F0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6A41FE" w14:paraId="7C5F3B71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374C15A" w14:textId="77777777" w:rsidR="00DB61F0" w:rsidRDefault="00DB61F0" w:rsidP="00DB61F0">
            <w:pPr>
              <w:pStyle w:val="aff3"/>
            </w:pPr>
            <w:r w:rsidRPr="00DB61F0">
              <w:t xml:space="preserve">Объекты культурно-досуговой деятельности </w:t>
            </w:r>
            <w:r>
              <w:br/>
            </w:r>
            <w:r w:rsidRPr="00DB61F0">
              <w:t>(3.6.1)</w:t>
            </w:r>
          </w:p>
        </w:tc>
        <w:tc>
          <w:tcPr>
            <w:tcW w:w="4372" w:type="dxa"/>
          </w:tcPr>
          <w:p w14:paraId="312A4DEC" w14:textId="77777777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677" w:type="dxa"/>
          </w:tcPr>
          <w:p w14:paraId="3EFC215D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6998C353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48A3F7D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6B26D4F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</w:t>
            </w:r>
            <w:r w:rsidRPr="00CB771D">
              <w:lastRenderedPageBreak/>
              <w:t xml:space="preserve">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61853CD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4E53D316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00D5D740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26AF6714" w14:textId="77777777" w:rsidR="00DB61F0" w:rsidRPr="00DB61F0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2121FEB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6A41FE" w14:paraId="237633F9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C786807" w14:textId="77777777" w:rsidR="00DB61F0" w:rsidRDefault="00DB61F0" w:rsidP="00DB61F0">
            <w:pPr>
              <w:pStyle w:val="aff3"/>
            </w:pPr>
            <w:r>
              <w:t>Осуществление религиозных обрядов</w:t>
            </w:r>
          </w:p>
          <w:p w14:paraId="623BD472" w14:textId="77777777" w:rsidR="00DB61F0" w:rsidRDefault="00DB61F0" w:rsidP="00DB61F0">
            <w:pPr>
              <w:pStyle w:val="aff3"/>
            </w:pPr>
            <w:r>
              <w:t>(3.7.1)</w:t>
            </w:r>
          </w:p>
        </w:tc>
        <w:tc>
          <w:tcPr>
            <w:tcW w:w="4372" w:type="dxa"/>
          </w:tcPr>
          <w:p w14:paraId="2C51F5A7" w14:textId="77777777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677" w:type="dxa"/>
          </w:tcPr>
          <w:p w14:paraId="5F49D225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2E0FC469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DEECA5C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CD5F993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7D4412F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4D59E8A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322FCE5A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6F0C31B4" w14:textId="77777777" w:rsidR="00DB61F0" w:rsidRPr="00DB61F0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1DBAC85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6A41FE" w14:paraId="266F68CD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8B4A024" w14:textId="77777777" w:rsidR="00DB61F0" w:rsidRDefault="00DB61F0" w:rsidP="00DB61F0">
            <w:pPr>
              <w:pStyle w:val="aff3"/>
            </w:pPr>
            <w:r w:rsidRPr="00DB61F0">
              <w:lastRenderedPageBreak/>
              <w:t xml:space="preserve">Автомобильные мойки </w:t>
            </w:r>
            <w:r>
              <w:br/>
            </w:r>
            <w:r w:rsidRPr="00DB61F0">
              <w:t>(4.9.1.3)</w:t>
            </w:r>
          </w:p>
        </w:tc>
        <w:tc>
          <w:tcPr>
            <w:tcW w:w="4372" w:type="dxa"/>
          </w:tcPr>
          <w:p w14:paraId="14703FE6" w14:textId="77777777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677" w:type="dxa"/>
          </w:tcPr>
          <w:p w14:paraId="31502496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6A9853A6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0CDFA3E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  <w:r w:rsidR="00366883">
              <w:t>;</w:t>
            </w:r>
          </w:p>
          <w:p w14:paraId="29060ECA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872355F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0765D20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57DF3F68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2A906E1F" w14:textId="77777777" w:rsidR="00DB61F0" w:rsidRPr="00DB61F0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01DD6B70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B145466" w14:textId="77777777" w:rsidR="00EA2BAB" w:rsidRDefault="00EA2BAB" w:rsidP="00EA2BAB">
      <w:pPr>
        <w:rPr>
          <w:rStyle w:val="af4"/>
        </w:rPr>
      </w:pPr>
      <w:r w:rsidRPr="006A41FE">
        <w:rPr>
          <w:rStyle w:val="af4"/>
        </w:rPr>
        <w:t>Примечания:</w:t>
      </w:r>
    </w:p>
    <w:p w14:paraId="75F681F3" w14:textId="77777777" w:rsidR="00EA2BAB" w:rsidRPr="00EA2BAB" w:rsidRDefault="00EA2BAB" w:rsidP="00EA2BAB">
      <w:pPr>
        <w:pStyle w:val="12"/>
      </w:pPr>
      <w:r w:rsidRPr="00EA2BAB">
        <w:rPr>
          <w:rStyle w:val="af4"/>
          <w:b w:val="0"/>
          <w:bCs w:val="0"/>
        </w:rPr>
        <w:t>н</w:t>
      </w:r>
      <w:r w:rsidRPr="00EA2BAB">
        <w:t>ежилые помещения размещаются на первых этажах жилых домов или пристраиваются к ним при условии,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</w:t>
      </w:r>
      <w:r w:rsidRPr="00EA2BAB">
        <w:rPr>
          <w:rStyle w:val="af4"/>
          <w:b w:val="0"/>
          <w:bCs w:val="0"/>
        </w:rPr>
        <w:t>;</w:t>
      </w:r>
    </w:p>
    <w:p w14:paraId="0CE450A0" w14:textId="77777777" w:rsidR="00DB61F0" w:rsidRPr="00EA2BAB" w:rsidRDefault="005A1FA7" w:rsidP="00EA2BAB">
      <w:pPr>
        <w:pStyle w:val="12"/>
        <w:rPr>
          <w:rStyle w:val="af4"/>
          <w:b w:val="0"/>
          <w:bCs w:val="0"/>
        </w:rPr>
      </w:pPr>
      <w:r w:rsidRPr="005A1FA7">
        <w:rPr>
          <w:rStyle w:val="af4"/>
          <w:b w:val="0"/>
          <w:bCs w:val="0"/>
        </w:rPr>
        <w:t>вспомогательные строения, за исключением гаражей, размещать со стороны улиц не допускается</w:t>
      </w:r>
      <w:r w:rsidR="00EA2BAB" w:rsidRPr="00EA2BAB">
        <w:t>.</w:t>
      </w:r>
    </w:p>
    <w:p w14:paraId="2DF5BBA7" w14:textId="77777777" w:rsidR="00EA2BAB" w:rsidRDefault="00EA2BAB" w:rsidP="00EA2BAB">
      <w:pPr>
        <w:pStyle w:val="30"/>
      </w:pPr>
      <w:bookmarkStart w:id="7" w:name="_Toc140486323"/>
      <w:r w:rsidRPr="00EA2BAB">
        <w:lastRenderedPageBreak/>
        <w:t>Статья 3. Общественно-деловые зоны</w:t>
      </w:r>
      <w:bookmarkEnd w:id="7"/>
    </w:p>
    <w:p w14:paraId="472CD1FB" w14:textId="77777777" w:rsidR="00EA2BAB" w:rsidRDefault="00EA2BAB" w:rsidP="00EA2BAB">
      <w:pPr>
        <w:pStyle w:val="40"/>
      </w:pPr>
      <w:bookmarkStart w:id="8" w:name="_Toc140486324"/>
      <w:r w:rsidRPr="00EA2BAB">
        <w:t xml:space="preserve">О-1 </w:t>
      </w:r>
      <w:r w:rsidR="008537E1">
        <w:t>—</w:t>
      </w:r>
      <w:r w:rsidRPr="00EA2BAB">
        <w:t xml:space="preserve"> общественно-деловая зона</w:t>
      </w:r>
      <w:bookmarkEnd w:id="8"/>
    </w:p>
    <w:p w14:paraId="1D805BA2" w14:textId="77777777" w:rsidR="00EA2BAB" w:rsidRDefault="00EA2BAB" w:rsidP="00EA2BAB">
      <w:r w:rsidRPr="00EA2BAB">
        <w:t>Общественно-деловая зона – О-1 предназначена для размещения объектов недвижимости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назначения, ориентированных на удовлетворение повседневных и периодических требований населения.</w:t>
      </w:r>
    </w:p>
    <w:p w14:paraId="60481A56" w14:textId="77777777" w:rsidR="00E81F20" w:rsidRDefault="00E81F20" w:rsidP="00EA2BAB">
      <w:pPr>
        <w:rPr>
          <w:rStyle w:val="af4"/>
        </w:rPr>
      </w:pPr>
      <w:r w:rsidRPr="00E81F20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E81F20" w:rsidRPr="006A41FE" w14:paraId="44AE7B67" w14:textId="77777777" w:rsidTr="00443D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9272FD5" w14:textId="77777777" w:rsidR="00E81F20" w:rsidRPr="00E81F20" w:rsidRDefault="00E81F20" w:rsidP="00E81F20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7F62C901" w14:textId="77777777" w:rsidR="00E81F20" w:rsidRPr="00E81F20" w:rsidRDefault="00E81F20" w:rsidP="00E81F2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0BC62846" w14:textId="77777777" w:rsidR="00E81F20" w:rsidRPr="00E81F20" w:rsidRDefault="00E81F20" w:rsidP="00E81F2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4C03B11D" w14:textId="77777777" w:rsidR="00E81F20" w:rsidRPr="00E81F20" w:rsidRDefault="00E81F20" w:rsidP="00E81F2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8711E1" w:rsidRPr="006A41FE" w14:paraId="0F12466A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4C0FE66" w14:textId="77777777" w:rsidR="008711E1" w:rsidRDefault="008711E1" w:rsidP="00E81F20">
            <w:pPr>
              <w:pStyle w:val="aff3"/>
            </w:pPr>
            <w:r w:rsidRPr="008711E1">
              <w:t>Общественное использование объектов капитального строительства</w:t>
            </w:r>
            <w:r>
              <w:br/>
              <w:t>(3.0)</w:t>
            </w:r>
          </w:p>
        </w:tc>
        <w:tc>
          <w:tcPr>
            <w:tcW w:w="4372" w:type="dxa"/>
          </w:tcPr>
          <w:p w14:paraId="2AEC830C" w14:textId="77777777" w:rsidR="008711E1" w:rsidRPr="00E81F20" w:rsidRDefault="008711E1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1E1">
              <w:t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 кодами 3.1-3.10.2</w:t>
            </w:r>
          </w:p>
        </w:tc>
        <w:tc>
          <w:tcPr>
            <w:tcW w:w="4677" w:type="dxa"/>
          </w:tcPr>
          <w:p w14:paraId="4E6C1DBA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24BD5585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E8686D7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59EFB06F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B50735B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8664C84" w14:textId="77777777" w:rsidR="008711E1" w:rsidRPr="00DB61F0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 xml:space="preserve">до 3 этажей </w:t>
            </w:r>
            <w:r w:rsidRPr="00DB61F0">
              <w:rPr>
                <w:rStyle w:val="af4"/>
              </w:rPr>
              <w:lastRenderedPageBreak/>
              <w:t>включительно</w:t>
            </w:r>
            <w:r w:rsidRPr="00DB61F0">
              <w:t>;</w:t>
            </w:r>
          </w:p>
          <w:p w14:paraId="4792315B" w14:textId="77777777" w:rsidR="008711E1" w:rsidRPr="008711E1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</w:tc>
        <w:tc>
          <w:tcPr>
            <w:tcW w:w="2231" w:type="dxa"/>
          </w:tcPr>
          <w:p w14:paraId="4E7C3BE3" w14:textId="77777777" w:rsidR="008711E1" w:rsidRPr="006A41FE" w:rsidRDefault="008711E1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195839E5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B2406E8" w14:textId="77777777" w:rsidR="00E81F20" w:rsidRDefault="00E81F20" w:rsidP="00E81F20">
            <w:pPr>
              <w:pStyle w:val="aff3"/>
            </w:pPr>
            <w:r>
              <w:t>Государственное управление</w:t>
            </w:r>
          </w:p>
          <w:p w14:paraId="4029C72D" w14:textId="77777777" w:rsidR="00E81F20" w:rsidRPr="00E81F20" w:rsidRDefault="00E81F20" w:rsidP="00E81F20">
            <w:pPr>
              <w:pStyle w:val="aff3"/>
            </w:pPr>
            <w:r>
              <w:t>(3.8.1)</w:t>
            </w:r>
          </w:p>
        </w:tc>
        <w:tc>
          <w:tcPr>
            <w:tcW w:w="4372" w:type="dxa"/>
          </w:tcPr>
          <w:p w14:paraId="1DCADB79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4677" w:type="dxa"/>
          </w:tcPr>
          <w:p w14:paraId="0A52676F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1656C2D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97CE6A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7A971E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A829D1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FD0E806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7C620D43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58A3B06F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AB47E26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6B94762D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8B1C19B" w14:textId="77777777" w:rsidR="00E81F20" w:rsidRDefault="00E81F20" w:rsidP="00E81F20">
            <w:pPr>
              <w:pStyle w:val="aff3"/>
            </w:pPr>
            <w:r>
              <w:t>Деловое управление</w:t>
            </w:r>
          </w:p>
          <w:p w14:paraId="065D5917" w14:textId="77777777" w:rsidR="00E81F20" w:rsidRPr="00E81F20" w:rsidRDefault="00E81F20" w:rsidP="00E81F20">
            <w:pPr>
              <w:pStyle w:val="aff3"/>
            </w:pPr>
            <w:r>
              <w:t>(4.1)</w:t>
            </w:r>
          </w:p>
        </w:tc>
        <w:tc>
          <w:tcPr>
            <w:tcW w:w="4372" w:type="dxa"/>
          </w:tcPr>
          <w:p w14:paraId="462F6B8C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</w:t>
            </w:r>
            <w:r w:rsidRPr="00E81F20">
              <w:lastRenderedPageBreak/>
              <w:t>страховой деятельности)</w:t>
            </w:r>
          </w:p>
        </w:tc>
        <w:tc>
          <w:tcPr>
            <w:tcW w:w="4677" w:type="dxa"/>
          </w:tcPr>
          <w:p w14:paraId="243DA96F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6C99DD6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5D0206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C77AA5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 xml:space="preserve">– не </w:t>
            </w:r>
            <w:r w:rsidRPr="00CB771D">
              <w:rPr>
                <w:rStyle w:val="af4"/>
              </w:rPr>
              <w:lastRenderedPageBreak/>
              <w:t>менее 4 метров</w:t>
            </w:r>
            <w:r w:rsidRPr="00CB771D">
              <w:t>;</w:t>
            </w:r>
          </w:p>
          <w:p w14:paraId="15CDC749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262F7B1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79C4EF4E" w14:textId="77777777" w:rsidR="00E81F20" w:rsidRPr="008711E1" w:rsidRDefault="00255FA3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</w:tc>
        <w:tc>
          <w:tcPr>
            <w:tcW w:w="2231" w:type="dxa"/>
          </w:tcPr>
          <w:p w14:paraId="131D7169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11E1" w:rsidRPr="006A41FE" w14:paraId="465E5B7C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9867C8E" w14:textId="77777777" w:rsidR="008711E1" w:rsidRDefault="008711E1" w:rsidP="00E81F20">
            <w:pPr>
              <w:pStyle w:val="aff3"/>
            </w:pPr>
            <w:r w:rsidRPr="008711E1">
              <w:t>Здравоохранение</w:t>
            </w:r>
            <w:r>
              <w:br/>
              <w:t>(3.4)</w:t>
            </w:r>
          </w:p>
        </w:tc>
        <w:tc>
          <w:tcPr>
            <w:tcW w:w="4372" w:type="dxa"/>
          </w:tcPr>
          <w:p w14:paraId="7765361D" w14:textId="77777777" w:rsidR="008711E1" w:rsidRPr="00E81F20" w:rsidRDefault="008711E1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1E1"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3.4.1-3.4.2</w:t>
            </w:r>
          </w:p>
        </w:tc>
        <w:tc>
          <w:tcPr>
            <w:tcW w:w="4677" w:type="dxa"/>
          </w:tcPr>
          <w:p w14:paraId="00D9F146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4409ABEC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2155DFE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48C3B5BC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71FCCAF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9FC11D1" w14:textId="77777777" w:rsidR="008711E1" w:rsidRPr="00DB61F0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16445A44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5747A64A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2C33893" w14:textId="77777777" w:rsidR="008711E1" w:rsidRPr="006A41FE" w:rsidRDefault="008711E1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42340673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CE87618" w14:textId="77777777" w:rsidR="00E81F20" w:rsidRDefault="00E81F20" w:rsidP="00E81F20">
            <w:pPr>
              <w:pStyle w:val="aff3"/>
            </w:pPr>
            <w:r>
              <w:t>Стационарное медицинское обслуживание</w:t>
            </w:r>
          </w:p>
          <w:p w14:paraId="6D074C96" w14:textId="77777777" w:rsidR="00E81F20" w:rsidRPr="00E81F20" w:rsidRDefault="00E81F20" w:rsidP="00E81F20">
            <w:pPr>
              <w:pStyle w:val="aff3"/>
            </w:pPr>
            <w:r>
              <w:lastRenderedPageBreak/>
              <w:t>(3.4.2)</w:t>
            </w:r>
          </w:p>
        </w:tc>
        <w:tc>
          <w:tcPr>
            <w:tcW w:w="4372" w:type="dxa"/>
          </w:tcPr>
          <w:p w14:paraId="4C11F67A" w14:textId="77777777" w:rsid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Размещение объектов капитального строительства, предназначенных для оказания гражданам медицинской помощи в </w:t>
            </w:r>
            <w:r>
              <w:lastRenderedPageBreak/>
              <w:t>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68297405" w14:textId="77777777" w:rsid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станций скорой помощи;</w:t>
            </w:r>
          </w:p>
          <w:p w14:paraId="1954CB85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площадок санитарной авиации</w:t>
            </w:r>
          </w:p>
        </w:tc>
        <w:tc>
          <w:tcPr>
            <w:tcW w:w="4677" w:type="dxa"/>
          </w:tcPr>
          <w:p w14:paraId="65106FC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429D038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</w:t>
            </w:r>
            <w:r w:rsidRPr="00CB771D">
              <w:lastRenderedPageBreak/>
              <w:t xml:space="preserve">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C9E256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A0D601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E2D433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5978EA4D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0EC16AE9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2D2F2571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04BC2DC1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02B54351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0E8529A" w14:textId="77777777" w:rsidR="00E81F20" w:rsidRDefault="00E81F20" w:rsidP="00E81F20">
            <w:pPr>
              <w:pStyle w:val="aff3"/>
            </w:pPr>
            <w:r>
              <w:t>Дошкольное, начальное и среднее общее образование</w:t>
            </w:r>
          </w:p>
          <w:p w14:paraId="4BB5BC34" w14:textId="77777777" w:rsidR="00E81F20" w:rsidRPr="00E81F20" w:rsidRDefault="00E81F20" w:rsidP="00E81F20">
            <w:pPr>
              <w:pStyle w:val="aff3"/>
            </w:pPr>
            <w:r>
              <w:t>(3.5.1)</w:t>
            </w:r>
          </w:p>
        </w:tc>
        <w:tc>
          <w:tcPr>
            <w:tcW w:w="4372" w:type="dxa"/>
          </w:tcPr>
          <w:p w14:paraId="16020410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677" w:type="dxa"/>
          </w:tcPr>
          <w:p w14:paraId="6662A63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предельные (минимальные) размеры земельных участков (площадь) для школьных общеобразовательных учреждений:</w:t>
            </w:r>
          </w:p>
          <w:p w14:paraId="7190567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до 400 мест минимальный размер – </w:t>
            </w:r>
            <w:r w:rsidRPr="00CB771D">
              <w:rPr>
                <w:rStyle w:val="af4"/>
              </w:rPr>
              <w:t>50 м2</w:t>
            </w:r>
            <w:r w:rsidRPr="00CB771D">
              <w:t xml:space="preserve"> на 1 учащегося;</w:t>
            </w:r>
          </w:p>
          <w:p w14:paraId="4952DB91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400 до 500 мест минимальный размер – </w:t>
            </w:r>
            <w:r w:rsidRPr="00CB771D">
              <w:rPr>
                <w:rStyle w:val="af4"/>
              </w:rPr>
              <w:t>60 м2</w:t>
            </w:r>
            <w:r w:rsidRPr="00CB771D">
              <w:t xml:space="preserve"> на 1 учащегося;</w:t>
            </w:r>
          </w:p>
          <w:p w14:paraId="0ABE21B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500 до 600 мест минимальный размер – </w:t>
            </w:r>
            <w:r w:rsidRPr="00CB771D">
              <w:rPr>
                <w:rStyle w:val="af4"/>
              </w:rPr>
              <w:t>50 м2</w:t>
            </w:r>
            <w:r w:rsidRPr="00CB771D">
              <w:t xml:space="preserve"> на 1 учащегося;</w:t>
            </w:r>
          </w:p>
          <w:p w14:paraId="3B2053B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600 до 800 мест минимальный размер – </w:t>
            </w:r>
            <w:r w:rsidRPr="00CB771D">
              <w:rPr>
                <w:rStyle w:val="af4"/>
              </w:rPr>
              <w:t>40 м2</w:t>
            </w:r>
            <w:r w:rsidRPr="00CB771D">
              <w:t xml:space="preserve"> на 1 учащегося;</w:t>
            </w:r>
          </w:p>
          <w:p w14:paraId="6238F62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предельные (минимальные) размеры земельных участков (площадь) для </w:t>
            </w:r>
            <w:r w:rsidRPr="00CB771D">
              <w:lastRenderedPageBreak/>
              <w:t>дошкольных образовательных учреждений:</w:t>
            </w:r>
          </w:p>
          <w:p w14:paraId="3E47885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до 100 мест минимальный размер – </w:t>
            </w:r>
            <w:r w:rsidRPr="00CB771D">
              <w:rPr>
                <w:rStyle w:val="af4"/>
              </w:rPr>
              <w:t>35 м2</w:t>
            </w:r>
            <w:r w:rsidRPr="00CB771D">
              <w:t xml:space="preserve"> на 1 ребенка;</w:t>
            </w:r>
          </w:p>
          <w:p w14:paraId="5945389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свыше 100 мест минимальный размер – </w:t>
            </w:r>
            <w:r w:rsidRPr="00CB771D">
              <w:rPr>
                <w:rStyle w:val="af4"/>
              </w:rPr>
              <w:t xml:space="preserve">40 м2 </w:t>
            </w:r>
            <w:r w:rsidRPr="00CB771D">
              <w:t>на 1 ребенка;</w:t>
            </w:r>
          </w:p>
          <w:p w14:paraId="4F99807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для встроенного здания дошкольного общеобразовательного учреждения при вместимости более 100 мест –</w:t>
            </w:r>
            <w:r w:rsidRPr="00CB771D">
              <w:rPr>
                <w:rStyle w:val="af4"/>
              </w:rPr>
              <w:t>29 м2</w:t>
            </w:r>
            <w:r w:rsidRPr="00CB771D">
              <w:t xml:space="preserve"> на 1 ребенка;</w:t>
            </w:r>
          </w:p>
          <w:p w14:paraId="4EE1BC6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5069D1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9C4EF4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031CE0B9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5E5CFD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5C62E1D1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50%;</w:t>
            </w:r>
          </w:p>
          <w:p w14:paraId="587DEBAD" w14:textId="77777777" w:rsidR="00E81F20" w:rsidRPr="00E81F20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>не менее 30%.</w:t>
            </w:r>
          </w:p>
        </w:tc>
        <w:tc>
          <w:tcPr>
            <w:tcW w:w="2231" w:type="dxa"/>
          </w:tcPr>
          <w:p w14:paraId="71C737D1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1070472E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EE42D99" w14:textId="77777777" w:rsidR="00E81F20" w:rsidRDefault="00E81F20" w:rsidP="00E81F20">
            <w:pPr>
              <w:pStyle w:val="aff3"/>
            </w:pPr>
            <w:r>
              <w:t>Среднее и высшее профессиональное образование</w:t>
            </w:r>
          </w:p>
          <w:p w14:paraId="12B6491D" w14:textId="77777777" w:rsidR="00E81F20" w:rsidRPr="00E81F20" w:rsidRDefault="00E81F20" w:rsidP="00E81F20">
            <w:pPr>
              <w:pStyle w:val="aff3"/>
            </w:pPr>
            <w:r>
              <w:t>(3.5.2)</w:t>
            </w:r>
          </w:p>
        </w:tc>
        <w:tc>
          <w:tcPr>
            <w:tcW w:w="4372" w:type="dxa"/>
          </w:tcPr>
          <w:p w14:paraId="761F91C2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677" w:type="dxa"/>
          </w:tcPr>
          <w:p w14:paraId="3427B07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71A9C222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8898AB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F9A50F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0E21C59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40A5F704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A022108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7EB9FBCE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FFE0E1D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370B6EA7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E675E9E" w14:textId="77777777" w:rsidR="00E81F20" w:rsidRDefault="00E81F20" w:rsidP="00E81F20">
            <w:pPr>
              <w:pStyle w:val="aff3"/>
            </w:pPr>
            <w:r>
              <w:t xml:space="preserve">Осуществление религиозных обрядов </w:t>
            </w:r>
          </w:p>
          <w:p w14:paraId="1EA5A200" w14:textId="77777777" w:rsidR="00E81F20" w:rsidRPr="00E81F20" w:rsidRDefault="00E81F20" w:rsidP="00E81F20">
            <w:pPr>
              <w:pStyle w:val="aff3"/>
            </w:pPr>
            <w:r>
              <w:t>(3.7.1)</w:t>
            </w:r>
          </w:p>
        </w:tc>
        <w:tc>
          <w:tcPr>
            <w:tcW w:w="4372" w:type="dxa"/>
          </w:tcPr>
          <w:p w14:paraId="5344A23B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677" w:type="dxa"/>
          </w:tcPr>
          <w:p w14:paraId="0B108F2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15514761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A2C172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880EE8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454AEC09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64DE3F1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552E8A1D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75755425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12A18F0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0F47AB91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CA0D0BD" w14:textId="77777777" w:rsidR="00E81F20" w:rsidRDefault="00E81F20" w:rsidP="00E81F20">
            <w:pPr>
              <w:pStyle w:val="aff3"/>
            </w:pPr>
            <w:r>
              <w:t xml:space="preserve">Религиозное управление и образование </w:t>
            </w:r>
          </w:p>
          <w:p w14:paraId="5074B4DB" w14:textId="77777777" w:rsidR="00E81F20" w:rsidRPr="00E81F20" w:rsidRDefault="00E81F20" w:rsidP="00E81F20">
            <w:pPr>
              <w:pStyle w:val="aff3"/>
            </w:pPr>
            <w:r>
              <w:t>(3.7.2)</w:t>
            </w:r>
          </w:p>
        </w:tc>
        <w:tc>
          <w:tcPr>
            <w:tcW w:w="4372" w:type="dxa"/>
          </w:tcPr>
          <w:p w14:paraId="284B195D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4677" w:type="dxa"/>
          </w:tcPr>
          <w:p w14:paraId="6418DC8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28D0F56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363E38F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5A1DCF0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449CE0F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51703DC0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59FDC18B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76F6E6AE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8FCA4B5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1938CF87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B8D9E3C" w14:textId="77777777" w:rsidR="00E81F20" w:rsidRDefault="00E81F20" w:rsidP="00E81F20">
            <w:pPr>
              <w:pStyle w:val="aff3"/>
            </w:pPr>
            <w:r>
              <w:t xml:space="preserve">Дома социального обслуживания </w:t>
            </w:r>
          </w:p>
          <w:p w14:paraId="12FC455B" w14:textId="77777777" w:rsidR="00E81F20" w:rsidRPr="00E81F20" w:rsidRDefault="00E81F20" w:rsidP="00E81F20">
            <w:pPr>
              <w:pStyle w:val="aff3"/>
            </w:pPr>
            <w:r>
              <w:t>(3.2.1)</w:t>
            </w:r>
          </w:p>
        </w:tc>
        <w:tc>
          <w:tcPr>
            <w:tcW w:w="4372" w:type="dxa"/>
          </w:tcPr>
          <w:p w14:paraId="72FD7A90" w14:textId="77777777" w:rsid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Размещение зданий, предназначенных для размещения домов престарелых, домов ребенка, детских домов, пунктов ночлега для бездомных граждан; </w:t>
            </w:r>
          </w:p>
          <w:p w14:paraId="0153E399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4677" w:type="dxa"/>
          </w:tcPr>
          <w:p w14:paraId="0A4F0CAC" w14:textId="77777777" w:rsidR="00E81F20" w:rsidRDefault="00E81F2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15A5DCC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713AFC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94B093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EAD9A12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4FC9C46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A040D75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8852E27" w14:textId="77777777" w:rsidR="00E81F20" w:rsidRPr="00B86900" w:rsidRDefault="00B86900" w:rsidP="00B8690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848502E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495B5EAF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37E2737" w14:textId="77777777" w:rsidR="00E81F20" w:rsidRPr="00E81F20" w:rsidRDefault="00E81F20" w:rsidP="00E81F20">
            <w:pPr>
              <w:pStyle w:val="aff3"/>
            </w:pPr>
            <w:r w:rsidRPr="00E81F20">
              <w:t>Оказание социальной помощи населению (3.2.2)</w:t>
            </w:r>
          </w:p>
        </w:tc>
        <w:tc>
          <w:tcPr>
            <w:tcW w:w="4372" w:type="dxa"/>
          </w:tcPr>
          <w:p w14:paraId="09B3332A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4677" w:type="dxa"/>
          </w:tcPr>
          <w:p w14:paraId="3ABE7EF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391A9A9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CAA1F5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580860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EA269F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57C84E79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A7749B4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0D535EC0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266B5DA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20A74CDB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14C4E64" w14:textId="77777777" w:rsidR="00E81F20" w:rsidRDefault="00E81F20" w:rsidP="00E81F20">
            <w:pPr>
              <w:pStyle w:val="aff3"/>
            </w:pPr>
            <w:r>
              <w:t>Оказание услуг связи</w:t>
            </w:r>
          </w:p>
          <w:p w14:paraId="776844F7" w14:textId="77777777" w:rsidR="00E81F20" w:rsidRPr="00E81F20" w:rsidRDefault="00E81F20" w:rsidP="00E81F20">
            <w:pPr>
              <w:pStyle w:val="aff3"/>
            </w:pPr>
            <w:r>
              <w:t>(3.2.3)</w:t>
            </w:r>
          </w:p>
        </w:tc>
        <w:tc>
          <w:tcPr>
            <w:tcW w:w="4372" w:type="dxa"/>
          </w:tcPr>
          <w:p w14:paraId="762AB47C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677" w:type="dxa"/>
          </w:tcPr>
          <w:p w14:paraId="5F5AE38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3CD7438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9456BB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741A8F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CFAE32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FE8C1C2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F5DF59C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2A43C1D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1A2E13A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79429648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D3C3EC8" w14:textId="77777777" w:rsidR="00E81F20" w:rsidRDefault="00E81F20" w:rsidP="00E81F20">
            <w:pPr>
              <w:pStyle w:val="aff3"/>
            </w:pPr>
            <w:r>
              <w:t>Общежития</w:t>
            </w:r>
          </w:p>
          <w:p w14:paraId="1B41549A" w14:textId="77777777" w:rsidR="00E81F20" w:rsidRPr="00E81F20" w:rsidRDefault="00E81F20" w:rsidP="00E81F20">
            <w:pPr>
              <w:pStyle w:val="aff3"/>
            </w:pPr>
            <w:r>
              <w:t>(3.2.4)</w:t>
            </w:r>
          </w:p>
        </w:tc>
        <w:tc>
          <w:tcPr>
            <w:tcW w:w="4372" w:type="dxa"/>
          </w:tcPr>
          <w:p w14:paraId="34575889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Классификатора</w:t>
            </w:r>
          </w:p>
        </w:tc>
        <w:tc>
          <w:tcPr>
            <w:tcW w:w="4677" w:type="dxa"/>
          </w:tcPr>
          <w:p w14:paraId="15EC494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24C3E38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9FCE832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46648F72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ADFD49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7EC80D3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6716E6CE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74A169F7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F6B0F9B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770028AF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A8C346E" w14:textId="77777777" w:rsidR="00E81F20" w:rsidRDefault="00E81F20" w:rsidP="00E81F20">
            <w:pPr>
              <w:pStyle w:val="aff3"/>
            </w:pPr>
            <w:r>
              <w:t>Бытовое обслуживание</w:t>
            </w:r>
          </w:p>
          <w:p w14:paraId="3FC42592" w14:textId="77777777" w:rsidR="00E81F20" w:rsidRPr="00E81F20" w:rsidRDefault="00E81F20" w:rsidP="00E81F20">
            <w:pPr>
              <w:pStyle w:val="aff3"/>
            </w:pPr>
            <w:r>
              <w:t>(3.3)</w:t>
            </w:r>
          </w:p>
        </w:tc>
        <w:tc>
          <w:tcPr>
            <w:tcW w:w="4372" w:type="dxa"/>
          </w:tcPr>
          <w:p w14:paraId="62E22210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677" w:type="dxa"/>
          </w:tcPr>
          <w:p w14:paraId="1841995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27A4EDD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D45D46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AF3730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891938F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3D6CD0F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528598CE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6A44074D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ED90776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7016BA8D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C25B437" w14:textId="77777777" w:rsidR="00E81F20" w:rsidRDefault="00E81F20" w:rsidP="00E81F20">
            <w:pPr>
              <w:pStyle w:val="aff3"/>
            </w:pPr>
            <w:r>
              <w:t>Объекты культурно-досуговой деятельности</w:t>
            </w:r>
          </w:p>
          <w:p w14:paraId="2D7F7886" w14:textId="77777777" w:rsidR="00E81F20" w:rsidRPr="00E81F20" w:rsidRDefault="00E81F20" w:rsidP="00E81F20">
            <w:pPr>
              <w:pStyle w:val="aff3"/>
            </w:pPr>
            <w:r>
              <w:t>(3.6.1)</w:t>
            </w:r>
          </w:p>
        </w:tc>
        <w:tc>
          <w:tcPr>
            <w:tcW w:w="4372" w:type="dxa"/>
          </w:tcPr>
          <w:p w14:paraId="0E3F7EA8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677" w:type="dxa"/>
          </w:tcPr>
          <w:p w14:paraId="34EA9B92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275EEDC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FD4DEE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4784E8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3669B91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0EF2AC3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248282C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6539F5B3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B93CC6F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73415A88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2FFB9B8" w14:textId="77777777" w:rsidR="00E81F20" w:rsidRDefault="00E81F20" w:rsidP="00E81F20">
            <w:pPr>
              <w:pStyle w:val="aff3"/>
            </w:pPr>
            <w:r>
              <w:t>Парки культуры и отдыха</w:t>
            </w:r>
          </w:p>
          <w:p w14:paraId="1784A37C" w14:textId="77777777" w:rsidR="00E81F20" w:rsidRPr="00E81F20" w:rsidRDefault="00E81F20" w:rsidP="00E81F20">
            <w:pPr>
              <w:pStyle w:val="aff3"/>
            </w:pPr>
            <w:r>
              <w:t>(3.6.2)</w:t>
            </w:r>
          </w:p>
        </w:tc>
        <w:tc>
          <w:tcPr>
            <w:tcW w:w="4372" w:type="dxa"/>
          </w:tcPr>
          <w:p w14:paraId="56808524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парков культуры и отдыха</w:t>
            </w:r>
          </w:p>
        </w:tc>
        <w:tc>
          <w:tcPr>
            <w:tcW w:w="4677" w:type="dxa"/>
          </w:tcPr>
          <w:p w14:paraId="1B809FA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079A0E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451DE86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276A6DC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902060B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1DAEA7EB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06CA6A1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5417" w:rsidRPr="006A41FE" w14:paraId="3F9417A1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D3B10C3" w14:textId="77777777" w:rsidR="00185417" w:rsidRDefault="00185417" w:rsidP="00E81F20">
            <w:pPr>
              <w:pStyle w:val="aff3"/>
            </w:pPr>
            <w:r w:rsidRPr="00185417">
              <w:t>Ветеринарное обслуживание</w:t>
            </w:r>
            <w:r>
              <w:br/>
              <w:t>(3.10)</w:t>
            </w:r>
          </w:p>
        </w:tc>
        <w:tc>
          <w:tcPr>
            <w:tcW w:w="4372" w:type="dxa"/>
          </w:tcPr>
          <w:p w14:paraId="4DFEDE55" w14:textId="77777777" w:rsidR="00185417" w:rsidRPr="00E81F20" w:rsidRDefault="00185417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5417"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677" w:type="dxa"/>
          </w:tcPr>
          <w:p w14:paraId="45A44662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4A2CFFD5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B5F6D3D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56EE955A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9E46F85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B970247" w14:textId="77777777" w:rsidR="00185417" w:rsidRPr="00DB61F0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1B3F4A24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660C13BA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85DBFCD" w14:textId="77777777" w:rsidR="00185417" w:rsidRPr="006A41FE" w:rsidRDefault="00185417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3467E7AB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F5B5494" w14:textId="77777777" w:rsidR="00E81F20" w:rsidRDefault="00E81F20" w:rsidP="00E81F20">
            <w:pPr>
              <w:pStyle w:val="aff3"/>
            </w:pPr>
            <w:r>
              <w:t>Объекты торговли (торговые центры, торгово-развлекательные центры (комплексы)</w:t>
            </w:r>
          </w:p>
          <w:p w14:paraId="5DC88A7B" w14:textId="77777777" w:rsidR="00E81F20" w:rsidRPr="00E81F20" w:rsidRDefault="00E81F20" w:rsidP="00E81F20">
            <w:pPr>
              <w:pStyle w:val="aff3"/>
            </w:pPr>
            <w:r>
              <w:t>(4.2)</w:t>
            </w:r>
          </w:p>
        </w:tc>
        <w:tc>
          <w:tcPr>
            <w:tcW w:w="4372" w:type="dxa"/>
          </w:tcPr>
          <w:p w14:paraId="71756CEB" w14:textId="77777777" w:rsid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4.5 - 4.8.2Классификатора; </w:t>
            </w:r>
          </w:p>
          <w:p w14:paraId="40E06437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4677" w:type="dxa"/>
          </w:tcPr>
          <w:p w14:paraId="7B715AB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46B2C672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373EFD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1C4B83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2DBD6C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6CC0829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2C61BB47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3C5A56FA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0C799E5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5230DADA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12F602B" w14:textId="77777777" w:rsidR="001C0405" w:rsidRDefault="001C0405" w:rsidP="00E81F20">
            <w:pPr>
              <w:pStyle w:val="aff3"/>
            </w:pPr>
            <w:r>
              <w:t>Рынки</w:t>
            </w:r>
            <w:r>
              <w:br/>
              <w:t>(4.3)</w:t>
            </w:r>
          </w:p>
        </w:tc>
        <w:tc>
          <w:tcPr>
            <w:tcW w:w="4372" w:type="dxa"/>
          </w:tcPr>
          <w:p w14:paraId="61890B50" w14:textId="77777777" w:rsidR="001C0405" w:rsidRDefault="001C040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0405"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кв.м; размещение гаражей и (или) стоянок для автомобилей сотрудников и посетителей рынка</w:t>
            </w:r>
          </w:p>
        </w:tc>
        <w:tc>
          <w:tcPr>
            <w:tcW w:w="4677" w:type="dxa"/>
          </w:tcPr>
          <w:p w14:paraId="6183F705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>предельные (</w:t>
            </w:r>
            <w:r>
              <w:t>максимальные</w:t>
            </w:r>
            <w:r w:rsidRPr="00CB771D">
              <w:t xml:space="preserve">) размеры земельных участков (площадь): </w:t>
            </w:r>
            <w:r>
              <w:rPr>
                <w:rStyle w:val="af4"/>
              </w:rPr>
              <w:t>500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1EA8576E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B2EDDEB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0045ABD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219BA63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0102483" w14:textId="77777777" w:rsidR="001C0405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06556014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минимальный процент застройки: </w:t>
            </w:r>
            <w:r w:rsidRPr="001C0405">
              <w:rPr>
                <w:rStyle w:val="af4"/>
              </w:rPr>
              <w:t>не менее 20%;</w:t>
            </w:r>
          </w:p>
          <w:p w14:paraId="1453925F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5</w:t>
            </w:r>
            <w:r w:rsidRPr="00CB771D">
              <w:rPr>
                <w:rStyle w:val="af4"/>
              </w:rPr>
              <w:t>0%;</w:t>
            </w:r>
          </w:p>
          <w:p w14:paraId="652302FF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0B36D909" w14:textId="77777777" w:rsidR="001C0405" w:rsidRPr="006A41FE" w:rsidRDefault="001C0405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07D2D1DA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748B9F5" w14:textId="77777777" w:rsidR="00E81F20" w:rsidRDefault="00E81F20" w:rsidP="00E81F20">
            <w:pPr>
              <w:pStyle w:val="aff3"/>
            </w:pPr>
            <w:r>
              <w:t>Магазины</w:t>
            </w:r>
          </w:p>
          <w:p w14:paraId="7C12C0E5" w14:textId="77777777" w:rsidR="00E81F20" w:rsidRPr="00E81F20" w:rsidRDefault="00E81F20" w:rsidP="00E81F20">
            <w:pPr>
              <w:pStyle w:val="aff3"/>
            </w:pPr>
            <w:r>
              <w:t>(4.4)</w:t>
            </w:r>
          </w:p>
        </w:tc>
        <w:tc>
          <w:tcPr>
            <w:tcW w:w="4372" w:type="dxa"/>
          </w:tcPr>
          <w:p w14:paraId="767F09AC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7" w:type="dxa"/>
          </w:tcPr>
          <w:p w14:paraId="02A30EB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44772B8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ACD159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8C0FF0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3F0518A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418F4F01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1D6A3C5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2557E35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4D76F39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12808193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DC93A4A" w14:textId="77777777" w:rsidR="00E81F20" w:rsidRDefault="00E81F20" w:rsidP="00E81F20">
            <w:pPr>
              <w:pStyle w:val="aff3"/>
            </w:pPr>
            <w:r>
              <w:t>Банковская и страховая деятельность</w:t>
            </w:r>
          </w:p>
          <w:p w14:paraId="6BCDF528" w14:textId="77777777" w:rsidR="00E81F20" w:rsidRPr="00E81F20" w:rsidRDefault="00E81F20" w:rsidP="00E81F20">
            <w:pPr>
              <w:pStyle w:val="aff3"/>
            </w:pPr>
            <w:r>
              <w:t>(4.5)</w:t>
            </w:r>
          </w:p>
        </w:tc>
        <w:tc>
          <w:tcPr>
            <w:tcW w:w="4372" w:type="dxa"/>
          </w:tcPr>
          <w:p w14:paraId="5742FC49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677" w:type="dxa"/>
          </w:tcPr>
          <w:p w14:paraId="3FD566F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78DCFC61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0CB1AD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AD1587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C3C779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6C4E74C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2AEA29CC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7452531E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54BA834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2BCE7BC0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6F79E18" w14:textId="77777777" w:rsidR="00E81F20" w:rsidRDefault="00E81F20" w:rsidP="00E81F20">
            <w:pPr>
              <w:pStyle w:val="aff3"/>
            </w:pPr>
            <w:r>
              <w:t>Общественное питание</w:t>
            </w:r>
          </w:p>
          <w:p w14:paraId="4478F9AD" w14:textId="77777777" w:rsidR="00E81F20" w:rsidRPr="00E81F20" w:rsidRDefault="00E81F20" w:rsidP="00E81F20">
            <w:pPr>
              <w:pStyle w:val="aff3"/>
            </w:pPr>
            <w:r>
              <w:t>(4.6)</w:t>
            </w:r>
          </w:p>
        </w:tc>
        <w:tc>
          <w:tcPr>
            <w:tcW w:w="4372" w:type="dxa"/>
          </w:tcPr>
          <w:p w14:paraId="700F3E75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677" w:type="dxa"/>
          </w:tcPr>
          <w:p w14:paraId="13DBFBD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7958A81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9355D69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F4D641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0705326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D6C4D72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6EE4040D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3C7C4775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06CE1A2A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0C4D399E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B6E3AF6" w14:textId="77777777" w:rsidR="00E81F20" w:rsidRDefault="00E81F20" w:rsidP="00E81F20">
            <w:pPr>
              <w:pStyle w:val="aff3"/>
            </w:pPr>
            <w:r>
              <w:t>Гостиничное обслуживание</w:t>
            </w:r>
          </w:p>
          <w:p w14:paraId="3ED8AA69" w14:textId="77777777" w:rsidR="00E81F20" w:rsidRPr="00E81F20" w:rsidRDefault="00E81F20" w:rsidP="00E81F20">
            <w:pPr>
              <w:pStyle w:val="aff3"/>
            </w:pPr>
            <w:r>
              <w:t>(4.7)</w:t>
            </w:r>
          </w:p>
        </w:tc>
        <w:tc>
          <w:tcPr>
            <w:tcW w:w="4372" w:type="dxa"/>
          </w:tcPr>
          <w:p w14:paraId="190E5D15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677" w:type="dxa"/>
          </w:tcPr>
          <w:p w14:paraId="5715A76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74C4CE4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D2B215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AA9BC8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CB23EF1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7D256A5B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1F6E17DA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5D95C429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5933B0D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093C37FA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9A8185A" w14:textId="77777777" w:rsidR="00E81F20" w:rsidRDefault="00E81F20" w:rsidP="00E81F20">
            <w:pPr>
              <w:pStyle w:val="aff3"/>
            </w:pPr>
            <w:r>
              <w:t xml:space="preserve">Развлекательные мероприятия </w:t>
            </w:r>
          </w:p>
          <w:p w14:paraId="10BADFC8" w14:textId="77777777" w:rsidR="00E81F20" w:rsidRPr="00E81F20" w:rsidRDefault="00E81F20" w:rsidP="00E81F20">
            <w:pPr>
              <w:pStyle w:val="aff3"/>
            </w:pPr>
            <w:r>
              <w:t>(4.8.1)</w:t>
            </w:r>
          </w:p>
        </w:tc>
        <w:tc>
          <w:tcPr>
            <w:tcW w:w="4372" w:type="dxa"/>
          </w:tcPr>
          <w:p w14:paraId="6C27C023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4677" w:type="dxa"/>
          </w:tcPr>
          <w:p w14:paraId="4C02FFA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2A170DD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17A352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58565A1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03CBB37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8AFFCFF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5289A1A5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050B1D13" w14:textId="7777777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667051F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3447B04A" w14:textId="77777777" w:rsidTr="00F1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663C30C2" w14:textId="77777777" w:rsidR="001C0405" w:rsidRPr="00EB5811" w:rsidRDefault="001C0405" w:rsidP="001C0405">
            <w:pPr>
              <w:pStyle w:val="aff3"/>
            </w:pPr>
            <w:r w:rsidRPr="00EB5811">
              <w:t>Отдых (Рекреация)</w:t>
            </w:r>
          </w:p>
          <w:p w14:paraId="2E27727F" w14:textId="77777777" w:rsidR="001C0405" w:rsidRDefault="001C0405" w:rsidP="001C0405">
            <w:pPr>
              <w:pStyle w:val="aff3"/>
            </w:pPr>
            <w:r w:rsidRPr="00EB5811">
              <w:t>(5.0)</w:t>
            </w:r>
          </w:p>
        </w:tc>
        <w:tc>
          <w:tcPr>
            <w:tcW w:w="4372" w:type="dxa"/>
          </w:tcPr>
          <w:p w14:paraId="3A603AD1" w14:textId="77777777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кодами 5.1-5.5</w:t>
            </w:r>
          </w:p>
        </w:tc>
        <w:tc>
          <w:tcPr>
            <w:tcW w:w="4677" w:type="dxa"/>
          </w:tcPr>
          <w:p w14:paraId="18BD451C" w14:textId="77777777" w:rsidR="001C0405" w:rsidRPr="00910DEA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0110D34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934490D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5E3444E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7AC009DF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50C2A5E8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D42DF86" w14:textId="77777777" w:rsidR="001C0405" w:rsidRDefault="001C0405" w:rsidP="001C0405">
            <w:pPr>
              <w:pStyle w:val="aff3"/>
            </w:pPr>
            <w:r>
              <w:t>Обеспечение спортивно-зрелищных мероприятий</w:t>
            </w:r>
          </w:p>
          <w:p w14:paraId="4985ECF3" w14:textId="77777777" w:rsidR="001C0405" w:rsidRPr="00E81F20" w:rsidRDefault="001C0405" w:rsidP="001C0405">
            <w:pPr>
              <w:pStyle w:val="aff3"/>
            </w:pPr>
            <w:r>
              <w:t>(5.1.1)</w:t>
            </w:r>
          </w:p>
        </w:tc>
        <w:tc>
          <w:tcPr>
            <w:tcW w:w="4372" w:type="dxa"/>
          </w:tcPr>
          <w:p w14:paraId="31DFF4E1" w14:textId="77777777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4677" w:type="dxa"/>
          </w:tcPr>
          <w:p w14:paraId="77C223F7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6DEABED4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1A7ADD8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8C527C8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3E942E93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55CB8E40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7D1D06B6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5D976FAC" w14:textId="77777777" w:rsidR="001C0405" w:rsidRPr="00E81F2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5A4078F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72A070AE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6638E85" w14:textId="77777777" w:rsidR="001C0405" w:rsidRDefault="001C0405" w:rsidP="001C0405">
            <w:pPr>
              <w:pStyle w:val="aff3"/>
            </w:pPr>
            <w:r>
              <w:t>Обеспечение занятий спортом в помещениях</w:t>
            </w:r>
          </w:p>
          <w:p w14:paraId="445F6AF8" w14:textId="77777777" w:rsidR="001C0405" w:rsidRPr="00E81F20" w:rsidRDefault="001C0405" w:rsidP="001C0405">
            <w:pPr>
              <w:pStyle w:val="aff3"/>
            </w:pPr>
            <w:r>
              <w:t>(5.1.2)</w:t>
            </w:r>
          </w:p>
        </w:tc>
        <w:tc>
          <w:tcPr>
            <w:tcW w:w="4372" w:type="dxa"/>
          </w:tcPr>
          <w:p w14:paraId="1B978017" w14:textId="77777777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677" w:type="dxa"/>
          </w:tcPr>
          <w:p w14:paraId="1E19BD96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5C8AE50E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7822174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64A310A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7481490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349C08B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F6C3B02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6</w:t>
            </w:r>
            <w:r w:rsidRPr="00CB771D">
              <w:rPr>
                <w:rStyle w:val="af4"/>
              </w:rPr>
              <w:t>0%;</w:t>
            </w:r>
          </w:p>
          <w:p w14:paraId="3620A381" w14:textId="77777777" w:rsidR="001C0405" w:rsidRPr="00E81F2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D2D6C4C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63660843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00FB195" w14:textId="77777777" w:rsidR="001C0405" w:rsidRDefault="001C0405" w:rsidP="001C0405">
            <w:pPr>
              <w:pStyle w:val="aff3"/>
            </w:pPr>
            <w:r>
              <w:t xml:space="preserve">Площадки для занятий спортом </w:t>
            </w:r>
          </w:p>
          <w:p w14:paraId="451C6A09" w14:textId="77777777" w:rsidR="001C0405" w:rsidRPr="00E81F20" w:rsidRDefault="001C0405" w:rsidP="001C0405">
            <w:pPr>
              <w:pStyle w:val="aff3"/>
            </w:pPr>
            <w:r>
              <w:t>(5.1.3)</w:t>
            </w:r>
          </w:p>
        </w:tc>
        <w:tc>
          <w:tcPr>
            <w:tcW w:w="4372" w:type="dxa"/>
          </w:tcPr>
          <w:p w14:paraId="6E1CAAFE" w14:textId="77777777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677" w:type="dxa"/>
          </w:tcPr>
          <w:p w14:paraId="5CD8B64D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0D694B3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31339A5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39745A2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6D574339" w14:textId="77777777" w:rsidR="001C0405" w:rsidRPr="00E81F2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7BAC6B6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49FB06BA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C57CB81" w14:textId="77777777" w:rsidR="001C0405" w:rsidRDefault="001C0405" w:rsidP="001C0405">
            <w:pPr>
              <w:pStyle w:val="aff3"/>
            </w:pPr>
            <w:r>
              <w:t>Оборудованные площадки для занятий спортом</w:t>
            </w:r>
          </w:p>
          <w:p w14:paraId="2F26F38C" w14:textId="77777777" w:rsidR="001C0405" w:rsidRPr="00E81F20" w:rsidRDefault="001C0405" w:rsidP="001C0405">
            <w:pPr>
              <w:pStyle w:val="aff3"/>
            </w:pPr>
            <w:r>
              <w:t>(5.1.4)</w:t>
            </w:r>
          </w:p>
        </w:tc>
        <w:tc>
          <w:tcPr>
            <w:tcW w:w="4372" w:type="dxa"/>
          </w:tcPr>
          <w:p w14:paraId="045A19FB" w14:textId="77777777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4677" w:type="dxa"/>
          </w:tcPr>
          <w:p w14:paraId="0FA356AD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840EFEF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E41696F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E769758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56990ADF" w14:textId="77777777" w:rsidR="001C0405" w:rsidRPr="00E81F2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842E940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3035A92B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E3DFC8A" w14:textId="77777777" w:rsidR="001C0405" w:rsidRDefault="001C0405" w:rsidP="001C0405">
            <w:pPr>
              <w:pStyle w:val="aff3"/>
            </w:pPr>
            <w:r w:rsidRPr="00E81F20">
              <w:t xml:space="preserve">Благоустройство территории </w:t>
            </w:r>
          </w:p>
          <w:p w14:paraId="6B0E1458" w14:textId="77777777" w:rsidR="001C0405" w:rsidRPr="00E81F20" w:rsidRDefault="001C0405" w:rsidP="001C0405">
            <w:pPr>
              <w:pStyle w:val="aff3"/>
            </w:pPr>
            <w:r w:rsidRPr="00E81F20">
              <w:t>(12.0.2)</w:t>
            </w:r>
          </w:p>
        </w:tc>
        <w:tc>
          <w:tcPr>
            <w:tcW w:w="4372" w:type="dxa"/>
          </w:tcPr>
          <w:p w14:paraId="162F687C" w14:textId="77777777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33C821E8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FC9985A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3E66AB9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полежит установлению</w:t>
            </w:r>
            <w:r w:rsidRPr="00DB61F0">
              <w:t>;</w:t>
            </w:r>
          </w:p>
          <w:p w14:paraId="0998ED43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4AD2E3B4" w14:textId="77777777" w:rsidR="001C0405" w:rsidRPr="00E81F2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7764B5B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50A7F521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5A79890" w14:textId="77777777" w:rsidR="001C0405" w:rsidRPr="00E81F20" w:rsidRDefault="001C0405" w:rsidP="001C0405">
            <w:pPr>
              <w:pStyle w:val="aff3"/>
            </w:pPr>
            <w:r w:rsidRPr="00E81F20">
              <w:t>Служебные гаражи (4.9)</w:t>
            </w:r>
          </w:p>
        </w:tc>
        <w:tc>
          <w:tcPr>
            <w:tcW w:w="4372" w:type="dxa"/>
          </w:tcPr>
          <w:p w14:paraId="599479CB" w14:textId="77777777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677" w:type="dxa"/>
          </w:tcPr>
          <w:p w14:paraId="30114467" w14:textId="77777777" w:rsidR="00AC5AFF" w:rsidRPr="00CB771D" w:rsidRDefault="00AC5AFF" w:rsidP="00AC5A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179ED39" w14:textId="77777777" w:rsidR="00AC5AFF" w:rsidRPr="00DB61F0" w:rsidRDefault="00AC5AFF" w:rsidP="00AC5A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D8E7A53" w14:textId="77777777" w:rsidR="00AC5AFF" w:rsidRPr="00DB61F0" w:rsidRDefault="00AC5AFF" w:rsidP="00AC5A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полежит установлению</w:t>
            </w:r>
            <w:r w:rsidRPr="00DB61F0">
              <w:t>;</w:t>
            </w:r>
          </w:p>
          <w:p w14:paraId="3DF79B18" w14:textId="77777777" w:rsidR="00AC5AFF" w:rsidRPr="00CB771D" w:rsidRDefault="00AC5AFF" w:rsidP="00AC5A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5F05B27F" w14:textId="77777777" w:rsidR="001C0405" w:rsidRPr="00E81F20" w:rsidRDefault="00AC5AFF" w:rsidP="00AC5A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789D969D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73C2A3" w14:textId="77777777" w:rsidR="00E81F20" w:rsidRDefault="00E81F20" w:rsidP="00E81F20">
      <w:pPr>
        <w:ind w:left="709" w:firstLine="0"/>
        <w:rPr>
          <w:rStyle w:val="af4"/>
        </w:rPr>
      </w:pPr>
      <w:r w:rsidRPr="00E81F20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31FEC447" w14:textId="77777777" w:rsidR="00AB1C3B" w:rsidRPr="00AB1C3B" w:rsidRDefault="00AB1C3B" w:rsidP="00AB1C3B">
      <w:r w:rsidRPr="00AB1C3B">
        <w:t>Не регламентиру</w:t>
      </w:r>
      <w:r>
        <w:t>е</w:t>
      </w:r>
      <w:r w:rsidRPr="00AB1C3B">
        <w:t>тся.</w:t>
      </w:r>
    </w:p>
    <w:p w14:paraId="15BCA233" w14:textId="77777777" w:rsidR="00E81F20" w:rsidRDefault="00E81F20" w:rsidP="00E81F20">
      <w:pPr>
        <w:ind w:left="709" w:firstLine="0"/>
        <w:rPr>
          <w:rStyle w:val="af4"/>
        </w:rPr>
      </w:pPr>
      <w:r w:rsidRPr="00E81F20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E81F20" w:rsidRPr="00E81F20" w14:paraId="2D0AC568" w14:textId="77777777" w:rsidTr="00443D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0A7402B" w14:textId="77777777" w:rsidR="00E81F20" w:rsidRPr="00E81F20" w:rsidRDefault="00E81F20" w:rsidP="00443D4E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2B556998" w14:textId="77777777" w:rsidR="00E81F20" w:rsidRPr="00E81F20" w:rsidRDefault="00E81F20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06C0BA00" w14:textId="77777777" w:rsidR="00E81F20" w:rsidRPr="00E81F20" w:rsidRDefault="00E81F20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2AAC3F72" w14:textId="77777777" w:rsidR="00E81F20" w:rsidRPr="00E81F20" w:rsidRDefault="00E81F20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E81F20" w:rsidRPr="006A41FE" w14:paraId="0D0BE50A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143DF78" w14:textId="77777777" w:rsidR="00E81F20" w:rsidRDefault="00E81F20" w:rsidP="00E81F20">
            <w:pPr>
              <w:pStyle w:val="aff3"/>
            </w:pPr>
            <w:r>
              <w:t xml:space="preserve">Заправка транспортных средств </w:t>
            </w:r>
          </w:p>
          <w:p w14:paraId="73E0AEA8" w14:textId="77777777" w:rsidR="00E81F20" w:rsidRPr="00E81F20" w:rsidRDefault="00E81F20" w:rsidP="00E81F20">
            <w:pPr>
              <w:pStyle w:val="aff3"/>
            </w:pPr>
            <w:r>
              <w:t>(4.9.1.1)</w:t>
            </w:r>
          </w:p>
        </w:tc>
        <w:tc>
          <w:tcPr>
            <w:tcW w:w="4372" w:type="dxa"/>
          </w:tcPr>
          <w:p w14:paraId="0D996419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677" w:type="dxa"/>
          </w:tcPr>
          <w:p w14:paraId="50A1D51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6B78D48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57E44F1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8279BC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29107E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0E8E921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62448A60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7A7D7A96" w14:textId="77777777" w:rsidR="00E81F20" w:rsidRPr="00E81F20" w:rsidRDefault="00B86900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AD4B40B" w14:textId="77777777" w:rsidR="00E81F20" w:rsidRPr="006A41FE" w:rsidRDefault="00E81F20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7D575118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C5E5859" w14:textId="77777777" w:rsidR="00E81F20" w:rsidRDefault="00E81F20" w:rsidP="00E81F20">
            <w:pPr>
              <w:pStyle w:val="aff3"/>
            </w:pPr>
            <w:r w:rsidRPr="00E81F20">
              <w:t xml:space="preserve">Автомобильные мойки </w:t>
            </w:r>
            <w:r>
              <w:br/>
            </w:r>
            <w:r w:rsidRPr="00E81F20">
              <w:t>(4.9.1.3)</w:t>
            </w:r>
          </w:p>
        </w:tc>
        <w:tc>
          <w:tcPr>
            <w:tcW w:w="4372" w:type="dxa"/>
          </w:tcPr>
          <w:p w14:paraId="6A700C25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677" w:type="dxa"/>
          </w:tcPr>
          <w:p w14:paraId="678EE206" w14:textId="77777777" w:rsidR="0096696B" w:rsidRPr="0096696B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F81E04F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487389F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2942AC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939767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C82CE8F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13B0C42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4151FE51" w14:textId="77777777" w:rsidR="00E81F20" w:rsidRPr="00E81F20" w:rsidRDefault="00B86900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01964810" w14:textId="77777777" w:rsidR="00E81F20" w:rsidRPr="006A41FE" w:rsidRDefault="00E81F20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5EE9EFBC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9CF0A45" w14:textId="77777777" w:rsidR="00E81F20" w:rsidRDefault="00E81F20" w:rsidP="00E81F20">
            <w:pPr>
              <w:pStyle w:val="aff3"/>
            </w:pPr>
            <w:r w:rsidRPr="00E81F20">
              <w:t>Ремонт автомобилей (4.9.1.4)</w:t>
            </w:r>
          </w:p>
        </w:tc>
        <w:tc>
          <w:tcPr>
            <w:tcW w:w="4372" w:type="dxa"/>
          </w:tcPr>
          <w:p w14:paraId="36C9C485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677" w:type="dxa"/>
          </w:tcPr>
          <w:p w14:paraId="7584F8C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 w:rsidR="0096696B">
              <w:rPr>
                <w:rStyle w:val="af4"/>
              </w:rPr>
              <w:t>;</w:t>
            </w:r>
          </w:p>
          <w:p w14:paraId="0949020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0DF734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7562F21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305AD1A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7295373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77733891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A4E120E" w14:textId="77777777" w:rsidR="00E81F20" w:rsidRPr="00E81F20" w:rsidRDefault="00B86900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01774D5" w14:textId="77777777" w:rsidR="00E81F20" w:rsidRPr="006A41FE" w:rsidRDefault="00E81F20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03354296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F9EEFC3" w14:textId="77777777" w:rsidR="00E81F20" w:rsidRDefault="00E81F20" w:rsidP="00E81F20">
            <w:pPr>
              <w:pStyle w:val="aff3"/>
            </w:pPr>
            <w:r>
              <w:t>Хранение автотранспорта</w:t>
            </w:r>
          </w:p>
          <w:p w14:paraId="1F60FE55" w14:textId="77777777" w:rsidR="00E81F20" w:rsidRDefault="00E81F20" w:rsidP="00E81F20">
            <w:pPr>
              <w:pStyle w:val="aff3"/>
            </w:pPr>
            <w:r>
              <w:t>(2.7.1)</w:t>
            </w:r>
          </w:p>
        </w:tc>
        <w:tc>
          <w:tcPr>
            <w:tcW w:w="4372" w:type="dxa"/>
          </w:tcPr>
          <w:p w14:paraId="6709CB55" w14:textId="7777777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Классификатора</w:t>
            </w:r>
          </w:p>
        </w:tc>
        <w:tc>
          <w:tcPr>
            <w:tcW w:w="4677" w:type="dxa"/>
          </w:tcPr>
          <w:p w14:paraId="7DCA6E84" w14:textId="77777777" w:rsidR="00382A37" w:rsidRPr="00DB61F0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предельные (минимальные и максимальные) размеры земельных участков (площадь) на одно машино-место: </w:t>
            </w:r>
            <w:r w:rsidRPr="00DB61F0">
              <w:rPr>
                <w:rStyle w:val="af4"/>
              </w:rPr>
              <w:t>24 – 50 м2;</w:t>
            </w:r>
          </w:p>
          <w:p w14:paraId="59FEBAB5" w14:textId="77777777" w:rsidR="00382A37" w:rsidRPr="00DB61F0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C4D9C3B" w14:textId="77777777" w:rsidR="00382A37" w:rsidRPr="002C1D05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1D05">
              <w:t xml:space="preserve">предельное количество этажей зданий, строений, сооружений: </w:t>
            </w:r>
            <w:r w:rsidR="005A1FA7">
              <w:rPr>
                <w:rStyle w:val="af4"/>
              </w:rPr>
              <w:t>до 2 этажей включительно</w:t>
            </w:r>
            <w:r w:rsidRPr="002C1D05">
              <w:t>;</w:t>
            </w:r>
          </w:p>
          <w:p w14:paraId="686F3B2E" w14:textId="77777777" w:rsidR="00E81F20" w:rsidRPr="00E81F20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максимальный процент застройки: </w:t>
            </w:r>
            <w:r w:rsidRPr="00DB61F0">
              <w:rPr>
                <w:rStyle w:val="af4"/>
              </w:rPr>
              <w:t>не подлежит установлению</w:t>
            </w:r>
            <w:r w:rsidR="007B5D4F"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0E3E32F3" w14:textId="77777777" w:rsidR="00E81F20" w:rsidRPr="006A41FE" w:rsidRDefault="00E81F20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D4831B6" w14:textId="77777777" w:rsidR="00E81F20" w:rsidRDefault="00B86900" w:rsidP="00B86900">
      <w:pPr>
        <w:ind w:left="709" w:firstLine="0"/>
        <w:rPr>
          <w:rStyle w:val="af4"/>
        </w:rPr>
      </w:pPr>
      <w:r w:rsidRPr="00B86900">
        <w:rPr>
          <w:rStyle w:val="af4"/>
        </w:rPr>
        <w:t>Примечания:</w:t>
      </w:r>
    </w:p>
    <w:p w14:paraId="45A7D5F5" w14:textId="77777777" w:rsidR="00B86900" w:rsidRPr="00BE498C" w:rsidRDefault="00B86900" w:rsidP="00BE498C">
      <w:pPr>
        <w:pStyle w:val="12"/>
      </w:pPr>
      <w:r w:rsidRPr="00B86900">
        <w:rPr>
          <w:bCs/>
          <w:szCs w:val="24"/>
        </w:rPr>
        <w:t>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14:paraId="52C7E362" w14:textId="77777777" w:rsidR="00BE498C" w:rsidRDefault="005C35A1" w:rsidP="005C35A1">
      <w:pPr>
        <w:pStyle w:val="30"/>
      </w:pPr>
      <w:bookmarkStart w:id="9" w:name="_Toc140486325"/>
      <w:r w:rsidRPr="005C35A1">
        <w:t>Статья 4. Зоны производственного и коммунально-складского назначения</w:t>
      </w:r>
      <w:bookmarkEnd w:id="9"/>
    </w:p>
    <w:p w14:paraId="596AF619" w14:textId="77777777" w:rsidR="005C35A1" w:rsidRDefault="005C35A1" w:rsidP="005C35A1">
      <w:pPr>
        <w:pStyle w:val="40"/>
      </w:pPr>
      <w:bookmarkStart w:id="10" w:name="_Toc140486326"/>
      <w:r w:rsidRPr="005C35A1">
        <w:t xml:space="preserve">П-1 </w:t>
      </w:r>
      <w:r w:rsidR="008537E1">
        <w:t>—</w:t>
      </w:r>
      <w:r w:rsidRPr="005C35A1">
        <w:t xml:space="preserve"> производственная зона</w:t>
      </w:r>
      <w:bookmarkEnd w:id="10"/>
    </w:p>
    <w:p w14:paraId="77701291" w14:textId="77777777" w:rsidR="00F03F8B" w:rsidRPr="003A6510" w:rsidRDefault="00F03F8B" w:rsidP="003A6510">
      <w:r w:rsidRPr="003A6510">
        <w:t>Производственная зона – П-1 предназначена для размещения производственных и коммунально-складских объектов.</w:t>
      </w:r>
    </w:p>
    <w:p w14:paraId="21853DB0" w14:textId="77777777" w:rsidR="00F03F8B" w:rsidRPr="003A6510" w:rsidRDefault="00F03F8B" w:rsidP="003A6510">
      <w:r w:rsidRPr="003A6510">
        <w:t xml:space="preserve">Размеры санитарно-защитных зон от производственных предприятий и коммунально-складских объектов могут быть уменьшены или увеличены исходя из результатов исследования уровня техногенного воздействия на границах санитарно-защитных зон и за их пределами. Изменение размеров санитарно-защитных зон осуществляется по решению Главного государственного врача РФ или его заместителя – для предприятий 1 и 2 классов, по решению Главного государственного врача субъекта РФ или его заместителя – для предприятий 3, 4 и 5 классов. </w:t>
      </w:r>
    </w:p>
    <w:p w14:paraId="0F9C49E7" w14:textId="77777777" w:rsidR="00F03F8B" w:rsidRPr="003A6510" w:rsidRDefault="00F03F8B" w:rsidP="003A6510">
      <w:r w:rsidRPr="003A6510">
        <w:t>Временное сокращение объёма производства не является основанием к пересмотру принятой величины санитарно-защитной зоны для максимальной проектной или фактически достигнутой его мощности.</w:t>
      </w:r>
    </w:p>
    <w:p w14:paraId="79CBE8E6" w14:textId="77777777" w:rsidR="00F03F8B" w:rsidRPr="00F03F8B" w:rsidRDefault="00F03F8B" w:rsidP="00F03F8B">
      <w:pPr>
        <w:rPr>
          <w:rStyle w:val="af4"/>
        </w:rPr>
      </w:pPr>
      <w:r w:rsidRPr="00F03F8B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592"/>
        <w:gridCol w:w="4250"/>
        <w:gridCol w:w="4524"/>
        <w:gridCol w:w="2200"/>
      </w:tblGrid>
      <w:tr w:rsidR="00F03F8B" w:rsidRPr="00E81F20" w14:paraId="0C207A9B" w14:textId="77777777" w:rsidTr="00E908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1EB2B26C" w14:textId="77777777" w:rsidR="00F03F8B" w:rsidRPr="00E81F20" w:rsidRDefault="00F03F8B" w:rsidP="00443D4E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250" w:type="dxa"/>
          </w:tcPr>
          <w:p w14:paraId="48739E3E" w14:textId="77777777" w:rsidR="00F03F8B" w:rsidRPr="00E81F20" w:rsidRDefault="00F03F8B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524" w:type="dxa"/>
          </w:tcPr>
          <w:p w14:paraId="168A9588" w14:textId="77777777" w:rsidR="00F03F8B" w:rsidRPr="00E81F20" w:rsidRDefault="00F03F8B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00" w:type="dxa"/>
          </w:tcPr>
          <w:p w14:paraId="5D973030" w14:textId="77777777" w:rsidR="00F03F8B" w:rsidRPr="00E81F20" w:rsidRDefault="00F03F8B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205394" w:rsidRPr="006A41FE" w14:paraId="30BF7E11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550C45A1" w14:textId="77777777" w:rsidR="00205394" w:rsidRDefault="00205394" w:rsidP="0018131D">
            <w:pPr>
              <w:pStyle w:val="aff3"/>
            </w:pPr>
            <w:r w:rsidRPr="00205394">
              <w:t>Автомобилестроительная промышленность</w:t>
            </w:r>
            <w:r>
              <w:br/>
              <w:t>(6.2.1)</w:t>
            </w:r>
          </w:p>
        </w:tc>
        <w:tc>
          <w:tcPr>
            <w:tcW w:w="4250" w:type="dxa"/>
          </w:tcPr>
          <w:p w14:paraId="52D8099A" w14:textId="77777777" w:rsidR="00205394" w:rsidRPr="0018131D" w:rsidRDefault="0020539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5394"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4524" w:type="dxa"/>
          </w:tcPr>
          <w:p w14:paraId="44F54A29" w14:textId="77777777" w:rsidR="00205394" w:rsidRPr="00910DEA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12AF258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79FDF94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B5100CB" w14:textId="77777777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3D981EEC" w14:textId="77777777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0FE71FE6" w14:textId="77777777" w:rsidR="00205394" w:rsidRPr="006A41FE" w:rsidRDefault="00205394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03F8B" w:rsidRPr="006A41FE" w14:paraId="6EE4D7A3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3D541EE7" w14:textId="77777777" w:rsidR="0018131D" w:rsidRDefault="0018131D" w:rsidP="0018131D">
            <w:pPr>
              <w:pStyle w:val="aff3"/>
            </w:pPr>
            <w:r>
              <w:t>Легкая промышленность</w:t>
            </w:r>
          </w:p>
          <w:p w14:paraId="5F325DC1" w14:textId="77777777" w:rsidR="00F03F8B" w:rsidRPr="0018131D" w:rsidRDefault="0018131D" w:rsidP="0018131D">
            <w:pPr>
              <w:pStyle w:val="aff3"/>
            </w:pPr>
            <w:r>
              <w:t>(6.3)</w:t>
            </w:r>
          </w:p>
        </w:tc>
        <w:tc>
          <w:tcPr>
            <w:tcW w:w="4250" w:type="dxa"/>
          </w:tcPr>
          <w:p w14:paraId="2A43AD26" w14:textId="77777777" w:rsidR="00F03F8B" w:rsidRPr="00E81F20" w:rsidRDefault="005A666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666D"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4524" w:type="dxa"/>
          </w:tcPr>
          <w:p w14:paraId="01566433" w14:textId="77777777" w:rsidR="0096696B" w:rsidRPr="00910DEA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A4EA063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56BE814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77B34511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336D9C68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0F1605BF" w14:textId="77777777" w:rsidR="00F03F8B" w:rsidRPr="00E81F20" w:rsidRDefault="0096696B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5AE71A32" w14:textId="77777777" w:rsidR="00F03F8B" w:rsidRPr="006A41FE" w:rsidRDefault="00F03F8B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31D" w:rsidRPr="006A41FE" w14:paraId="44821A75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5C31827F" w14:textId="77777777" w:rsidR="0018131D" w:rsidRDefault="0018131D" w:rsidP="0018131D">
            <w:pPr>
              <w:pStyle w:val="aff3"/>
            </w:pPr>
            <w:r>
              <w:t>Пищевая промышленность</w:t>
            </w:r>
          </w:p>
          <w:p w14:paraId="72682CC2" w14:textId="77777777" w:rsidR="0018131D" w:rsidRPr="0018131D" w:rsidRDefault="0018131D" w:rsidP="0018131D">
            <w:pPr>
              <w:pStyle w:val="aff3"/>
            </w:pPr>
            <w:r>
              <w:t>(6.4)</w:t>
            </w:r>
          </w:p>
        </w:tc>
        <w:tc>
          <w:tcPr>
            <w:tcW w:w="4250" w:type="dxa"/>
          </w:tcPr>
          <w:p w14:paraId="2189FA86" w14:textId="77777777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4524" w:type="dxa"/>
          </w:tcPr>
          <w:p w14:paraId="455CBDD2" w14:textId="77777777" w:rsidR="0096696B" w:rsidRPr="00910DEA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1EB04A6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01E023D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1A489EE7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F04B4FF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22A081DF" w14:textId="77777777" w:rsidR="0018131D" w:rsidRPr="00E81F20" w:rsidRDefault="0096696B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02A30EF9" w14:textId="77777777" w:rsidR="0018131D" w:rsidRPr="006A41FE" w:rsidRDefault="0018131D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31D" w:rsidRPr="006A41FE" w14:paraId="7CEA51DD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4E3DD698" w14:textId="77777777" w:rsidR="0018131D" w:rsidRDefault="0018131D" w:rsidP="0018131D">
            <w:pPr>
              <w:pStyle w:val="aff3"/>
            </w:pPr>
            <w:r>
              <w:t>Строительная промышленность</w:t>
            </w:r>
          </w:p>
          <w:p w14:paraId="355E58C4" w14:textId="77777777" w:rsidR="0018131D" w:rsidRPr="0018131D" w:rsidRDefault="0018131D" w:rsidP="0018131D">
            <w:pPr>
              <w:pStyle w:val="aff3"/>
            </w:pPr>
            <w:r>
              <w:t>(6.6)</w:t>
            </w:r>
          </w:p>
        </w:tc>
        <w:tc>
          <w:tcPr>
            <w:tcW w:w="4250" w:type="dxa"/>
          </w:tcPr>
          <w:p w14:paraId="7F801EFB" w14:textId="77777777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4524" w:type="dxa"/>
          </w:tcPr>
          <w:p w14:paraId="713183D5" w14:textId="77777777" w:rsidR="0096696B" w:rsidRPr="00910DEA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39B7DF0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F3B27E5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2B764F83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4D52DD4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314C04AB" w14:textId="77777777" w:rsidR="0018131D" w:rsidRPr="00E81F20" w:rsidRDefault="0096696B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4C5BE844" w14:textId="77777777" w:rsidR="0018131D" w:rsidRPr="006A41FE" w:rsidRDefault="0018131D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1F7C2BCC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44539155" w14:textId="77777777" w:rsidR="00205394" w:rsidRDefault="00205394" w:rsidP="0018131D">
            <w:pPr>
              <w:pStyle w:val="aff3"/>
            </w:pPr>
            <w:r w:rsidRPr="00205394">
              <w:t>Энергетика</w:t>
            </w:r>
            <w:r>
              <w:br/>
              <w:t>(6.7)</w:t>
            </w:r>
          </w:p>
        </w:tc>
        <w:tc>
          <w:tcPr>
            <w:tcW w:w="4250" w:type="dxa"/>
          </w:tcPr>
          <w:p w14:paraId="54FB4212" w14:textId="77777777" w:rsidR="00205394" w:rsidRDefault="00205394" w:rsidP="0020539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46227E5C" w14:textId="77777777" w:rsidR="00205394" w:rsidRPr="0018131D" w:rsidRDefault="00205394" w:rsidP="0020539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4524" w:type="dxa"/>
          </w:tcPr>
          <w:p w14:paraId="345676C0" w14:textId="77777777" w:rsidR="009B14FF" w:rsidRPr="00910DEA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41669BB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AE31DCD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5FB067C" w14:textId="77777777" w:rsidR="009B14FF" w:rsidRPr="00CB771D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5A3481B0" w14:textId="77777777" w:rsidR="00205394" w:rsidRPr="00CB771D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установлению;</w:t>
            </w:r>
          </w:p>
        </w:tc>
        <w:tc>
          <w:tcPr>
            <w:tcW w:w="2200" w:type="dxa"/>
          </w:tcPr>
          <w:p w14:paraId="2B601115" w14:textId="77777777" w:rsidR="00205394" w:rsidRPr="006A41FE" w:rsidRDefault="00205394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31D" w:rsidRPr="006A41FE" w14:paraId="78988CD6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79A8EA6D" w14:textId="77777777" w:rsidR="0018131D" w:rsidRDefault="0018131D" w:rsidP="0018131D">
            <w:pPr>
              <w:pStyle w:val="aff3"/>
            </w:pPr>
            <w:r>
              <w:t>Склады</w:t>
            </w:r>
          </w:p>
          <w:p w14:paraId="60365613" w14:textId="77777777" w:rsidR="0018131D" w:rsidRPr="0018131D" w:rsidRDefault="0018131D" w:rsidP="0018131D">
            <w:pPr>
              <w:pStyle w:val="aff3"/>
            </w:pPr>
            <w:r>
              <w:t>(6.9)</w:t>
            </w:r>
          </w:p>
        </w:tc>
        <w:tc>
          <w:tcPr>
            <w:tcW w:w="4250" w:type="dxa"/>
          </w:tcPr>
          <w:p w14:paraId="1F91081F" w14:textId="77777777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524" w:type="dxa"/>
          </w:tcPr>
          <w:p w14:paraId="19F15259" w14:textId="77777777" w:rsidR="0096696B" w:rsidRPr="00910DEA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9F0E5F0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9B21E94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114BC6F2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31BE7B7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00951AFF" w14:textId="77777777" w:rsidR="0018131D" w:rsidRPr="00E81F20" w:rsidRDefault="0096696B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73394EFF" w14:textId="77777777" w:rsidR="0018131D" w:rsidRPr="006A41FE" w:rsidRDefault="0018131D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31D" w:rsidRPr="006A41FE" w14:paraId="4001B761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0F5FF165" w14:textId="77777777" w:rsidR="0018131D" w:rsidRDefault="0018131D" w:rsidP="0018131D">
            <w:pPr>
              <w:pStyle w:val="aff3"/>
            </w:pPr>
            <w:r>
              <w:t xml:space="preserve">Складские площадки </w:t>
            </w:r>
          </w:p>
          <w:p w14:paraId="6EBC68B6" w14:textId="77777777" w:rsidR="0018131D" w:rsidRPr="0018131D" w:rsidRDefault="0018131D" w:rsidP="0018131D">
            <w:pPr>
              <w:pStyle w:val="aff3"/>
            </w:pPr>
            <w:r>
              <w:t>(6.9.1)</w:t>
            </w:r>
          </w:p>
        </w:tc>
        <w:tc>
          <w:tcPr>
            <w:tcW w:w="4250" w:type="dxa"/>
          </w:tcPr>
          <w:p w14:paraId="4D09F0B9" w14:textId="77777777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4524" w:type="dxa"/>
          </w:tcPr>
          <w:p w14:paraId="1164C48C" w14:textId="77777777" w:rsidR="0096696B" w:rsidRPr="00910DEA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1D4F271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165D31C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A60AEE3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6A2232DF" w14:textId="77777777" w:rsidR="0018131D" w:rsidRPr="00E81F20" w:rsidRDefault="0096696B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3D069151" w14:textId="77777777" w:rsidR="0018131D" w:rsidRPr="006A41FE" w:rsidRDefault="0018131D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2BE54FD0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1CE4CDBF" w14:textId="77777777" w:rsidR="00205394" w:rsidRDefault="00205394" w:rsidP="0018131D">
            <w:pPr>
              <w:pStyle w:val="aff3"/>
            </w:pPr>
            <w:r w:rsidRPr="00205394">
              <w:t>Автомобильный транспорт</w:t>
            </w:r>
            <w:r>
              <w:br/>
              <w:t>(7.2)</w:t>
            </w:r>
          </w:p>
        </w:tc>
        <w:tc>
          <w:tcPr>
            <w:tcW w:w="4250" w:type="dxa"/>
          </w:tcPr>
          <w:p w14:paraId="10B5D322" w14:textId="77777777" w:rsidR="00205394" w:rsidRPr="0018131D" w:rsidRDefault="0020539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5394"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4524" w:type="dxa"/>
          </w:tcPr>
          <w:p w14:paraId="2A71826A" w14:textId="77777777" w:rsidR="00205394" w:rsidRPr="009A4291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FA4E5C9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4104296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ED743EB" w14:textId="77777777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73555686" w14:textId="77777777" w:rsidR="00205394" w:rsidRPr="006A41FE" w:rsidRDefault="00205394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440A0922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  <w:vAlign w:val="top"/>
          </w:tcPr>
          <w:p w14:paraId="17339F3A" w14:textId="77777777" w:rsidR="00AD383C" w:rsidRPr="00243524" w:rsidRDefault="00AD383C" w:rsidP="00AD383C">
            <w:pPr>
              <w:pStyle w:val="aff3"/>
            </w:pPr>
            <w:r w:rsidRPr="00867E3F">
              <w:t>Хранение автотранспорта</w:t>
            </w:r>
          </w:p>
          <w:p w14:paraId="3270448B" w14:textId="77777777" w:rsidR="00AD383C" w:rsidRDefault="00AD383C" w:rsidP="00AD383C">
            <w:pPr>
              <w:pStyle w:val="aff3"/>
            </w:pPr>
            <w:r w:rsidRPr="00867E3F">
              <w:t>(2.7.1)</w:t>
            </w:r>
          </w:p>
        </w:tc>
        <w:tc>
          <w:tcPr>
            <w:tcW w:w="4250" w:type="dxa"/>
            <w:vAlign w:val="top"/>
          </w:tcPr>
          <w:p w14:paraId="1802657C" w14:textId="77777777" w:rsidR="00AD383C" w:rsidRPr="0018131D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243524">
                <w:t>кодом 4.9</w:t>
              </w:r>
            </w:hyperlink>
            <w:r w:rsidRPr="00243524">
              <w:t>Классификатора</w:t>
            </w:r>
          </w:p>
        </w:tc>
        <w:tc>
          <w:tcPr>
            <w:tcW w:w="4524" w:type="dxa"/>
          </w:tcPr>
          <w:p w14:paraId="2EFC097C" w14:textId="77777777" w:rsidR="00AD383C" w:rsidRPr="009A4291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6049FCF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A737FCC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="005A1FA7">
              <w:rPr>
                <w:rStyle w:val="af4"/>
              </w:rPr>
              <w:t>до 2 этажей включительно</w:t>
            </w:r>
            <w:r w:rsidRPr="00DB61F0">
              <w:t>;</w:t>
            </w:r>
          </w:p>
          <w:p w14:paraId="4BFA8668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650320B1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74513E7C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  <w:vAlign w:val="top"/>
          </w:tcPr>
          <w:p w14:paraId="500D273B" w14:textId="77777777" w:rsidR="00AD383C" w:rsidRPr="00243524" w:rsidRDefault="00AD383C" w:rsidP="00AD383C">
            <w:pPr>
              <w:pStyle w:val="aff3"/>
            </w:pPr>
            <w:r w:rsidRPr="00C654B0">
              <w:t>Служебные гаражи</w:t>
            </w:r>
          </w:p>
          <w:p w14:paraId="23A6E005" w14:textId="77777777" w:rsidR="00AD383C" w:rsidRPr="00867E3F" w:rsidRDefault="00AD383C" w:rsidP="00AD383C">
            <w:pPr>
              <w:pStyle w:val="aff3"/>
            </w:pPr>
            <w:r w:rsidRPr="00C654B0">
              <w:t>(4.9)</w:t>
            </w:r>
          </w:p>
        </w:tc>
        <w:tc>
          <w:tcPr>
            <w:tcW w:w="4250" w:type="dxa"/>
            <w:vAlign w:val="top"/>
          </w:tcPr>
          <w:p w14:paraId="53ECF4A2" w14:textId="77777777" w:rsidR="00AD383C" w:rsidRPr="00867E3F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524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243524">
                <w:t>кодами 3.0</w:t>
              </w:r>
            </w:hyperlink>
            <w:r w:rsidRPr="00243524">
              <w:t xml:space="preserve">, </w:t>
            </w:r>
            <w:hyperlink w:anchor="P333" w:history="1">
              <w:r w:rsidRPr="00243524">
                <w:t>4.0</w:t>
              </w:r>
            </w:hyperlink>
            <w:r w:rsidRPr="00243524"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524" w:type="dxa"/>
          </w:tcPr>
          <w:p w14:paraId="4471DC5E" w14:textId="77777777" w:rsidR="00AD383C" w:rsidRPr="009A4291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5F1FE31B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5585E4B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0A265B23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7C82F2CD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00" w:type="dxa"/>
          </w:tcPr>
          <w:p w14:paraId="46A99F4E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20DDBE6C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6BD7225D" w14:textId="77777777" w:rsidR="00AD383C" w:rsidRDefault="00AD383C" w:rsidP="00AD383C">
            <w:pPr>
              <w:pStyle w:val="aff3"/>
            </w:pPr>
            <w:r>
              <w:t xml:space="preserve">Заправка транспортных средств </w:t>
            </w:r>
          </w:p>
          <w:p w14:paraId="374E4BC9" w14:textId="77777777" w:rsidR="00AD383C" w:rsidRPr="0018131D" w:rsidRDefault="00AD383C" w:rsidP="00AD383C">
            <w:pPr>
              <w:pStyle w:val="aff3"/>
            </w:pPr>
            <w:r>
              <w:t>(4.9.1.1)</w:t>
            </w:r>
          </w:p>
        </w:tc>
        <w:tc>
          <w:tcPr>
            <w:tcW w:w="4250" w:type="dxa"/>
          </w:tcPr>
          <w:p w14:paraId="51BE3D8D" w14:textId="77777777" w:rsidR="00AD383C" w:rsidRPr="00E81F20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524" w:type="dxa"/>
          </w:tcPr>
          <w:p w14:paraId="0A4C3AC5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2977444D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F84024E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66595D59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0D5F1892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43E4879" w14:textId="77777777" w:rsidR="00AD383C" w:rsidRPr="00E81F2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346EFC9C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1F362FD4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75DEEF3A" w14:textId="77777777" w:rsidR="00AD383C" w:rsidRPr="0018131D" w:rsidRDefault="00AD383C" w:rsidP="00AD383C">
            <w:pPr>
              <w:pStyle w:val="aff3"/>
            </w:pPr>
            <w:r w:rsidRPr="0018131D">
              <w:t xml:space="preserve">Автомобильные мойки </w:t>
            </w:r>
            <w:r>
              <w:br/>
            </w:r>
            <w:r w:rsidRPr="0018131D">
              <w:t>(4.9.1.3)</w:t>
            </w:r>
          </w:p>
        </w:tc>
        <w:tc>
          <w:tcPr>
            <w:tcW w:w="4250" w:type="dxa"/>
          </w:tcPr>
          <w:p w14:paraId="048C748B" w14:textId="77777777" w:rsidR="00AD383C" w:rsidRPr="00E81F20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524" w:type="dxa"/>
          </w:tcPr>
          <w:p w14:paraId="1B5F9E56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3E4A18AB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BA12047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2F601A90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14E7C6D4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AC3758E" w14:textId="77777777" w:rsidR="00AD383C" w:rsidRPr="00E81F2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57818773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705439E3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7CD5A4D0" w14:textId="77777777" w:rsidR="00AD383C" w:rsidRPr="0018131D" w:rsidRDefault="00AD383C" w:rsidP="00AD383C">
            <w:pPr>
              <w:pStyle w:val="aff3"/>
            </w:pPr>
            <w:r w:rsidRPr="0018131D">
              <w:t>Ремонт автомобилей (4.9.1.4)</w:t>
            </w:r>
          </w:p>
        </w:tc>
        <w:tc>
          <w:tcPr>
            <w:tcW w:w="4250" w:type="dxa"/>
          </w:tcPr>
          <w:p w14:paraId="2B20C6BC" w14:textId="77777777" w:rsidR="00AD383C" w:rsidRPr="00E81F20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524" w:type="dxa"/>
          </w:tcPr>
          <w:p w14:paraId="2374E7DA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56EF4998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4E73D49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2626F708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FDFBBC2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0532D0C1" w14:textId="77777777" w:rsidR="00AD383C" w:rsidRPr="00E81F2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097F3656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4791DC59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6A3D9F97" w14:textId="77777777" w:rsidR="00205394" w:rsidRPr="0018131D" w:rsidRDefault="00205394" w:rsidP="00AD383C">
            <w:pPr>
              <w:pStyle w:val="aff3"/>
            </w:pPr>
            <w:r w:rsidRPr="00205394">
              <w:t>Обеспечение обороны и безопасности</w:t>
            </w:r>
            <w:r>
              <w:br/>
              <w:t>(8.0)</w:t>
            </w:r>
          </w:p>
        </w:tc>
        <w:tc>
          <w:tcPr>
            <w:tcW w:w="4250" w:type="dxa"/>
          </w:tcPr>
          <w:p w14:paraId="592053DF" w14:textId="77777777" w:rsidR="00205394" w:rsidRPr="0018131D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5394"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 размещение объектов, обеспечивающих осуществление таможенной деятельности</w:t>
            </w:r>
          </w:p>
        </w:tc>
        <w:tc>
          <w:tcPr>
            <w:tcW w:w="4524" w:type="dxa"/>
          </w:tcPr>
          <w:p w14:paraId="483E810E" w14:textId="77777777" w:rsidR="00205394" w:rsidRPr="009A4291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0E9D745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5F43C18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5B2503E" w14:textId="77777777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64BD2719" w14:textId="77777777" w:rsidR="00205394" w:rsidRPr="006A41FE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25619DD0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41BF1C3F" w14:textId="77777777" w:rsidR="00205394" w:rsidRPr="00205394" w:rsidRDefault="00205394" w:rsidP="00AD383C">
            <w:pPr>
              <w:pStyle w:val="aff3"/>
            </w:pPr>
            <w:r w:rsidRPr="00205394">
              <w:t>Использование лесов</w:t>
            </w:r>
            <w:r>
              <w:br/>
              <w:t>(10.0)</w:t>
            </w:r>
          </w:p>
        </w:tc>
        <w:tc>
          <w:tcPr>
            <w:tcW w:w="4250" w:type="dxa"/>
          </w:tcPr>
          <w:p w14:paraId="5BAB7587" w14:textId="77777777" w:rsidR="00205394" w:rsidRPr="00205394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5394">
              <w:t>Деятельность по заготовке, первичной обработке и вывозу древесины и недревесных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 кодами 10.1-0.4</w:t>
            </w:r>
          </w:p>
        </w:tc>
        <w:tc>
          <w:tcPr>
            <w:tcW w:w="4524" w:type="dxa"/>
          </w:tcPr>
          <w:p w14:paraId="5BC8914F" w14:textId="77777777" w:rsidR="00205394" w:rsidRPr="009A4291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87B78AA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3D0D9FC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E479CA6" w14:textId="77777777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0C5148C6" w14:textId="77777777" w:rsidR="00205394" w:rsidRPr="006A41FE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5C024E87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2CEFEBC9" w14:textId="77777777" w:rsidR="00205394" w:rsidRPr="00205394" w:rsidRDefault="00205394" w:rsidP="00AD383C">
            <w:pPr>
              <w:pStyle w:val="aff3"/>
            </w:pPr>
            <w:r w:rsidRPr="00205394">
              <w:t>Заготовка древесины</w:t>
            </w:r>
            <w:r>
              <w:br/>
              <w:t>(10.1)</w:t>
            </w:r>
          </w:p>
        </w:tc>
        <w:tc>
          <w:tcPr>
            <w:tcW w:w="4250" w:type="dxa"/>
          </w:tcPr>
          <w:p w14:paraId="0B3552D8" w14:textId="77777777" w:rsidR="00205394" w:rsidRPr="00205394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5394"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4524" w:type="dxa"/>
          </w:tcPr>
          <w:p w14:paraId="17B7CD43" w14:textId="77777777" w:rsidR="00205394" w:rsidRPr="009A4291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14A3DF0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836D550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AA22F97" w14:textId="77777777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0B086473" w14:textId="77777777" w:rsidR="00205394" w:rsidRPr="006A41FE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7AF24F6C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5F8B82D2" w14:textId="77777777" w:rsidR="00205394" w:rsidRPr="00205394" w:rsidRDefault="00205394" w:rsidP="00AD383C">
            <w:pPr>
              <w:pStyle w:val="aff3"/>
            </w:pPr>
            <w:r w:rsidRPr="00205394">
              <w:t>Земельные участки (территории) общего пользования</w:t>
            </w:r>
            <w:r>
              <w:br/>
              <w:t>(12.0)</w:t>
            </w:r>
          </w:p>
        </w:tc>
        <w:tc>
          <w:tcPr>
            <w:tcW w:w="4250" w:type="dxa"/>
          </w:tcPr>
          <w:p w14:paraId="0626987F" w14:textId="77777777" w:rsidR="00205394" w:rsidRDefault="00205394" w:rsidP="0020539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11B4EA53" w14:textId="77777777" w:rsidR="00205394" w:rsidRPr="00205394" w:rsidRDefault="00205394" w:rsidP="0020539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12.0.1-12.0.2</w:t>
            </w:r>
          </w:p>
        </w:tc>
        <w:tc>
          <w:tcPr>
            <w:tcW w:w="4524" w:type="dxa"/>
          </w:tcPr>
          <w:p w14:paraId="648E2FBE" w14:textId="77777777" w:rsidR="00205394" w:rsidRPr="009A4291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DCA71B4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A78CC87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74B0B1F" w14:textId="77777777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04F660F5" w14:textId="77777777" w:rsidR="00205394" w:rsidRPr="006A41FE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4CE3895D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3CDDD9D2" w14:textId="77777777" w:rsidR="00AD383C" w:rsidRDefault="00AD383C" w:rsidP="00AD383C">
            <w:pPr>
              <w:pStyle w:val="aff3"/>
            </w:pPr>
            <w:r>
              <w:t>Бытовое обслуживание</w:t>
            </w:r>
          </w:p>
          <w:p w14:paraId="25FA233C" w14:textId="77777777" w:rsidR="00AD383C" w:rsidRPr="0018131D" w:rsidRDefault="00AD383C" w:rsidP="00AD383C">
            <w:pPr>
              <w:pStyle w:val="aff3"/>
            </w:pPr>
            <w:r>
              <w:t>(3.3)</w:t>
            </w:r>
          </w:p>
        </w:tc>
        <w:tc>
          <w:tcPr>
            <w:tcW w:w="4250" w:type="dxa"/>
          </w:tcPr>
          <w:p w14:paraId="08267564" w14:textId="77777777" w:rsidR="00AD383C" w:rsidRPr="00E81F20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524" w:type="dxa"/>
          </w:tcPr>
          <w:p w14:paraId="46722078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23547CB4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B40C873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7F56D36B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0F9A296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43DF31EE" w14:textId="77777777" w:rsidR="00AD383C" w:rsidRPr="00E81F2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648B3E57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01994FE" w14:textId="77777777" w:rsidR="005C35A1" w:rsidRDefault="0018131D" w:rsidP="0018131D">
      <w:pPr>
        <w:rPr>
          <w:rStyle w:val="af4"/>
        </w:rPr>
      </w:pPr>
      <w:r w:rsidRPr="0018131D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18131D" w:rsidRPr="00E81F20" w14:paraId="662E8263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075B6CF" w14:textId="77777777" w:rsidR="0018131D" w:rsidRPr="00E81F20" w:rsidRDefault="0018131D" w:rsidP="00423BEA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3EF2D135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0450A5F7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24FBAD27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18131D" w:rsidRPr="006A41FE" w14:paraId="0EFDF95C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14D0C46" w14:textId="77777777" w:rsidR="0018131D" w:rsidRDefault="0018131D" w:rsidP="0018131D">
            <w:pPr>
              <w:pStyle w:val="aff3"/>
            </w:pPr>
            <w:r>
              <w:t>Деловое управление</w:t>
            </w:r>
          </w:p>
          <w:p w14:paraId="23DC9A05" w14:textId="77777777" w:rsidR="0018131D" w:rsidRPr="0018131D" w:rsidRDefault="0018131D" w:rsidP="0018131D">
            <w:pPr>
              <w:pStyle w:val="aff3"/>
            </w:pPr>
            <w:r>
              <w:t>(4.1)</w:t>
            </w:r>
          </w:p>
        </w:tc>
        <w:tc>
          <w:tcPr>
            <w:tcW w:w="4372" w:type="dxa"/>
          </w:tcPr>
          <w:p w14:paraId="610D7B52" w14:textId="77777777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677" w:type="dxa"/>
          </w:tcPr>
          <w:p w14:paraId="5D40D9E5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1BF40F9E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D07E9AD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339C846A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1690A602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463D69DA" w14:textId="77777777" w:rsidR="0018131D" w:rsidRPr="00E81F20" w:rsidRDefault="0096696B" w:rsidP="00423B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D12A2D7" w14:textId="77777777" w:rsidR="0018131D" w:rsidRPr="006A41FE" w:rsidRDefault="0018131D" w:rsidP="00423BE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31D" w:rsidRPr="006A41FE" w14:paraId="5837CBC8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053FD70" w14:textId="77777777" w:rsidR="0018131D" w:rsidRDefault="0018131D" w:rsidP="0018131D">
            <w:pPr>
              <w:pStyle w:val="aff3"/>
            </w:pPr>
            <w:r>
              <w:t>Проведение научных исследований</w:t>
            </w:r>
          </w:p>
          <w:p w14:paraId="712E824F" w14:textId="77777777" w:rsidR="0018131D" w:rsidRDefault="0018131D" w:rsidP="0018131D">
            <w:pPr>
              <w:pStyle w:val="aff3"/>
            </w:pPr>
            <w:r>
              <w:t>(3.9.2)</w:t>
            </w:r>
          </w:p>
        </w:tc>
        <w:tc>
          <w:tcPr>
            <w:tcW w:w="4372" w:type="dxa"/>
          </w:tcPr>
          <w:p w14:paraId="2049FBA0" w14:textId="77777777" w:rsidR="0018131D" w:rsidRPr="0018131D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4677" w:type="dxa"/>
          </w:tcPr>
          <w:p w14:paraId="5146E464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27B4C42B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CD6786A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2AD66FB3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7F87DCCC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A2E75D9" w14:textId="77777777" w:rsidR="0018131D" w:rsidRPr="00E81F20" w:rsidRDefault="0096696B" w:rsidP="00423B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036BC381" w14:textId="77777777" w:rsidR="0018131D" w:rsidRPr="006A41FE" w:rsidRDefault="0018131D" w:rsidP="00423BE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F91A007" w14:textId="77777777" w:rsidR="0018131D" w:rsidRDefault="0018131D" w:rsidP="0018131D">
      <w:pPr>
        <w:rPr>
          <w:rStyle w:val="af4"/>
        </w:rPr>
      </w:pPr>
      <w:r w:rsidRPr="0018131D">
        <w:rPr>
          <w:rStyle w:val="af4"/>
        </w:rPr>
        <w:t>Примечание:</w:t>
      </w:r>
    </w:p>
    <w:p w14:paraId="40B52DB8" w14:textId="77777777" w:rsidR="0018131D" w:rsidRDefault="0018131D" w:rsidP="0018131D">
      <w:pPr>
        <w:pStyle w:val="12"/>
        <w:rPr>
          <w:rStyle w:val="af4"/>
          <w:b w:val="0"/>
          <w:bCs w:val="0"/>
        </w:rPr>
      </w:pPr>
      <w:r w:rsidRPr="0018131D">
        <w:rPr>
          <w:rStyle w:val="af4"/>
          <w:b w:val="0"/>
          <w:bCs w:val="0"/>
        </w:rPr>
        <w:t>Вспомогательные виды разрешенного использования применяются исключительно в части деятельности, связанной с обслуживанием предприятия.</w:t>
      </w:r>
    </w:p>
    <w:p w14:paraId="01A7CB62" w14:textId="77777777" w:rsidR="0018131D" w:rsidRDefault="0018131D" w:rsidP="0018131D">
      <w:pPr>
        <w:rPr>
          <w:rStyle w:val="af4"/>
        </w:rPr>
      </w:pPr>
      <w:r w:rsidRPr="0018131D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18131D" w:rsidRPr="00E81F20" w14:paraId="0460D720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D32126B" w14:textId="77777777" w:rsidR="0018131D" w:rsidRPr="00E81F20" w:rsidRDefault="0018131D" w:rsidP="00423BEA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24F965F8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0EC9AAEF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69AF47C2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18131D" w:rsidRPr="006A41FE" w14:paraId="3053B024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229A92A" w14:textId="77777777" w:rsidR="0018131D" w:rsidRDefault="0018131D" w:rsidP="0018131D">
            <w:pPr>
              <w:pStyle w:val="aff3"/>
            </w:pPr>
            <w:r>
              <w:t>Обеспечение занятий спортом в помещениях</w:t>
            </w:r>
          </w:p>
          <w:p w14:paraId="634B6F1F" w14:textId="77777777" w:rsidR="0018131D" w:rsidRDefault="0018131D" w:rsidP="0018131D">
            <w:pPr>
              <w:pStyle w:val="aff3"/>
            </w:pPr>
            <w:r>
              <w:t>(5.1.2)</w:t>
            </w:r>
          </w:p>
        </w:tc>
        <w:tc>
          <w:tcPr>
            <w:tcW w:w="4372" w:type="dxa"/>
          </w:tcPr>
          <w:p w14:paraId="5FF2E14F" w14:textId="77777777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677" w:type="dxa"/>
          </w:tcPr>
          <w:p w14:paraId="03BA86DE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25D4AD18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B013F44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29E513D5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54369D3B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4E3ACBE1" w14:textId="77777777" w:rsidR="0018131D" w:rsidRPr="00E81F20" w:rsidRDefault="0096696B" w:rsidP="00423B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0AC62B6" w14:textId="77777777" w:rsidR="0018131D" w:rsidRPr="006A41FE" w:rsidRDefault="0018131D" w:rsidP="00423BE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992E9F" w14:textId="77777777" w:rsidR="0018131D" w:rsidRDefault="0018131D" w:rsidP="0018131D">
      <w:pPr>
        <w:rPr>
          <w:rStyle w:val="af4"/>
        </w:rPr>
      </w:pPr>
      <w:r w:rsidRPr="0018131D">
        <w:rPr>
          <w:rStyle w:val="af4"/>
        </w:rPr>
        <w:t>Примечание:</w:t>
      </w:r>
    </w:p>
    <w:p w14:paraId="309E3F90" w14:textId="77777777" w:rsidR="0018131D" w:rsidRDefault="0018131D" w:rsidP="0018131D">
      <w:pPr>
        <w:pStyle w:val="12"/>
        <w:rPr>
          <w:rStyle w:val="af4"/>
          <w:b w:val="0"/>
          <w:bCs w:val="0"/>
        </w:rPr>
      </w:pPr>
      <w:r w:rsidRPr="0018131D">
        <w:rPr>
          <w:rStyle w:val="af4"/>
          <w:b w:val="0"/>
          <w:bCs w:val="0"/>
        </w:rPr>
        <w:t>Условно-разрешенные виды разрешенного использования применяются исключительно в части деятельности, связанной с обслуживанием предприятия.</w:t>
      </w:r>
    </w:p>
    <w:p w14:paraId="41F93AD3" w14:textId="77777777" w:rsidR="0018131D" w:rsidRDefault="0018131D" w:rsidP="0018131D">
      <w:pPr>
        <w:rPr>
          <w:rStyle w:val="af4"/>
        </w:rPr>
      </w:pPr>
      <w:r>
        <w:rPr>
          <w:rStyle w:val="af4"/>
        </w:rPr>
        <w:t>Примечания:</w:t>
      </w:r>
    </w:p>
    <w:p w14:paraId="11527D62" w14:textId="77777777" w:rsidR="0018131D" w:rsidRDefault="0018131D" w:rsidP="0018131D">
      <w:pPr>
        <w:pStyle w:val="12"/>
      </w:pPr>
      <w:r w:rsidRPr="0018131D">
        <w:t>Тип ограждения со стороны улицы, его внешний вид и место установки согласовывается с администрацией сельского поселения.</w:t>
      </w:r>
    </w:p>
    <w:p w14:paraId="24A0CC14" w14:textId="77777777" w:rsidR="0018131D" w:rsidRDefault="0018131D" w:rsidP="0018131D">
      <w:pPr>
        <w:pStyle w:val="30"/>
      </w:pPr>
      <w:bookmarkStart w:id="11" w:name="_Toc140486327"/>
      <w:r w:rsidRPr="0018131D">
        <w:t>Статья 5. Зон</w:t>
      </w:r>
      <w:r>
        <w:t xml:space="preserve">ы </w:t>
      </w:r>
      <w:r w:rsidRPr="0018131D">
        <w:t>инженерной инфраструктуры</w:t>
      </w:r>
      <w:bookmarkEnd w:id="11"/>
    </w:p>
    <w:p w14:paraId="47C1ECF0" w14:textId="77777777" w:rsidR="0018131D" w:rsidRDefault="0018131D" w:rsidP="0018131D">
      <w:pPr>
        <w:pStyle w:val="40"/>
      </w:pPr>
      <w:bookmarkStart w:id="12" w:name="_Toc140486328"/>
      <w:r>
        <w:t>И</w:t>
      </w:r>
      <w:r w:rsidRPr="005C35A1">
        <w:t xml:space="preserve">-1 </w:t>
      </w:r>
      <w:r w:rsidR="008537E1">
        <w:t>—з</w:t>
      </w:r>
      <w:r w:rsidRPr="0018131D">
        <w:t>она инженерной инфраструктуры</w:t>
      </w:r>
      <w:bookmarkEnd w:id="12"/>
    </w:p>
    <w:p w14:paraId="75AB8C93" w14:textId="77777777" w:rsidR="00732D12" w:rsidRDefault="00732D12" w:rsidP="00732D12">
      <w:r w:rsidRPr="00732D12">
        <w:t>Зона инженерной инфраструктуры– И-1 предназначена для размещения зданий и сооружений, обеспечивающих поставку воды, тепла, электричества, газа, отвод канализационных стоков.</w:t>
      </w:r>
    </w:p>
    <w:p w14:paraId="513CD7FD" w14:textId="77777777" w:rsidR="00732D12" w:rsidRDefault="003A6510" w:rsidP="00732D12">
      <w:pPr>
        <w:rPr>
          <w:rStyle w:val="af4"/>
        </w:rPr>
      </w:pPr>
      <w:r w:rsidRPr="003A6510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3A6510" w:rsidRPr="00E81F20" w14:paraId="024FFD02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636F707" w14:textId="77777777" w:rsidR="003A6510" w:rsidRPr="003A6510" w:rsidRDefault="003A6510" w:rsidP="003A6510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25AF9386" w14:textId="77777777" w:rsidR="003A6510" w:rsidRPr="003A6510" w:rsidRDefault="003A6510" w:rsidP="003A651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5BBB3633" w14:textId="77777777" w:rsidR="003A6510" w:rsidRPr="003A6510" w:rsidRDefault="003A6510" w:rsidP="003A651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381B170C" w14:textId="77777777" w:rsidR="003A6510" w:rsidRPr="003A6510" w:rsidRDefault="003A6510" w:rsidP="003A651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9B14FF" w:rsidRPr="006A41FE" w14:paraId="5AD12929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1A9DA71" w14:textId="77777777" w:rsidR="009B14FF" w:rsidRDefault="009B14FF" w:rsidP="009B14FF">
            <w:pPr>
              <w:pStyle w:val="aff3"/>
            </w:pPr>
            <w:r w:rsidRPr="00205394">
              <w:t>Энергетика</w:t>
            </w:r>
            <w:r>
              <w:br/>
              <w:t>(6.7)</w:t>
            </w:r>
          </w:p>
        </w:tc>
        <w:tc>
          <w:tcPr>
            <w:tcW w:w="4372" w:type="dxa"/>
          </w:tcPr>
          <w:p w14:paraId="7C2DFB0A" w14:textId="77777777" w:rsidR="009B14FF" w:rsidRDefault="009B14FF" w:rsidP="009B14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0B04A53F" w14:textId="77777777" w:rsidR="009B14FF" w:rsidRPr="003A6510" w:rsidRDefault="009B14FF" w:rsidP="009B14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4677" w:type="dxa"/>
          </w:tcPr>
          <w:p w14:paraId="4C442A0B" w14:textId="77777777" w:rsidR="009B14FF" w:rsidRPr="00910DEA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E0DBEC3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05C25B8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A1FC675" w14:textId="77777777" w:rsidR="009B14FF" w:rsidRPr="00CB771D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000D3C57" w14:textId="77777777" w:rsidR="009B14FF" w:rsidRPr="00CB771D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установлению;</w:t>
            </w:r>
          </w:p>
        </w:tc>
        <w:tc>
          <w:tcPr>
            <w:tcW w:w="2231" w:type="dxa"/>
          </w:tcPr>
          <w:p w14:paraId="16D0942C" w14:textId="77777777" w:rsidR="009B14FF" w:rsidRPr="006A41FE" w:rsidRDefault="009B14FF" w:rsidP="009B14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14FF" w:rsidRPr="006A41FE" w14:paraId="60D095C8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524F4D7" w14:textId="77777777" w:rsidR="009B14FF" w:rsidRDefault="009B14FF" w:rsidP="009B14FF">
            <w:pPr>
              <w:pStyle w:val="aff3"/>
            </w:pPr>
            <w:r>
              <w:t>Трубопроводный транспорт</w:t>
            </w:r>
          </w:p>
          <w:p w14:paraId="15D18F6F" w14:textId="77777777" w:rsidR="009B14FF" w:rsidRDefault="009B14FF" w:rsidP="009B14FF">
            <w:pPr>
              <w:pStyle w:val="aff3"/>
            </w:pPr>
            <w:r>
              <w:t>(7.5)</w:t>
            </w:r>
          </w:p>
        </w:tc>
        <w:tc>
          <w:tcPr>
            <w:tcW w:w="4372" w:type="dxa"/>
          </w:tcPr>
          <w:p w14:paraId="23785910" w14:textId="77777777" w:rsidR="009B14FF" w:rsidRPr="0018131D" w:rsidRDefault="009B14FF" w:rsidP="009B14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54B0"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4677" w:type="dxa"/>
          </w:tcPr>
          <w:p w14:paraId="5AFD7614" w14:textId="77777777" w:rsidR="009B14FF" w:rsidRPr="00910DEA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8A7D11B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90DCB9A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148C822" w14:textId="77777777" w:rsidR="009B14FF" w:rsidRPr="00E81F2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70329D7C" w14:textId="77777777" w:rsidR="009B14FF" w:rsidRPr="006A41FE" w:rsidRDefault="009B14FF" w:rsidP="009B14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0EFDB0" w14:textId="77777777" w:rsidR="003A6510" w:rsidRDefault="00C654B0" w:rsidP="003A6510">
      <w:pPr>
        <w:ind w:left="709" w:firstLine="0"/>
        <w:rPr>
          <w:rStyle w:val="af4"/>
        </w:rPr>
      </w:pPr>
      <w:r w:rsidRPr="00C654B0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03270F39" w14:textId="77777777" w:rsidR="00C654B0" w:rsidRDefault="00C654B0" w:rsidP="00C654B0">
      <w:pPr>
        <w:ind w:left="709" w:firstLine="0"/>
      </w:pPr>
      <w:r>
        <w:t>Не регламентируется.</w:t>
      </w:r>
    </w:p>
    <w:p w14:paraId="0C7FBFB9" w14:textId="77777777" w:rsidR="00C654B0" w:rsidRDefault="00C654B0" w:rsidP="00C654B0">
      <w:pPr>
        <w:ind w:left="709" w:firstLine="0"/>
        <w:rPr>
          <w:rStyle w:val="af4"/>
        </w:rPr>
      </w:pPr>
      <w:r w:rsidRPr="00C654B0">
        <w:rPr>
          <w:rStyle w:val="af4"/>
        </w:rPr>
        <w:t>Условно разрешенные виды разрешенного использования земельных участков и объектов капитального строительства:</w:t>
      </w:r>
    </w:p>
    <w:p w14:paraId="1BEAD0A9" w14:textId="77777777" w:rsidR="00C654B0" w:rsidRDefault="00C654B0" w:rsidP="00C654B0">
      <w:pPr>
        <w:ind w:left="709" w:firstLine="0"/>
      </w:pPr>
      <w:r>
        <w:t>Не регламентируется.</w:t>
      </w:r>
    </w:p>
    <w:p w14:paraId="1A53B390" w14:textId="77777777" w:rsidR="00C654B0" w:rsidRDefault="00C654B0" w:rsidP="00C654B0">
      <w:pPr>
        <w:pStyle w:val="30"/>
      </w:pPr>
      <w:bookmarkStart w:id="13" w:name="_Toc140486329"/>
      <w:r w:rsidRPr="00C654B0">
        <w:t>Статья 6.Зон</w:t>
      </w:r>
      <w:r>
        <w:t>ы</w:t>
      </w:r>
      <w:r w:rsidRPr="00C654B0">
        <w:t xml:space="preserve"> транспортной инфраструктуры</w:t>
      </w:r>
      <w:bookmarkEnd w:id="13"/>
    </w:p>
    <w:p w14:paraId="181C4D2E" w14:textId="77777777" w:rsidR="00C654B0" w:rsidRDefault="00C654B0" w:rsidP="00C654B0">
      <w:pPr>
        <w:pStyle w:val="40"/>
      </w:pPr>
      <w:bookmarkStart w:id="14" w:name="_Toc140486330"/>
      <w:r>
        <w:t>Т</w:t>
      </w:r>
      <w:r w:rsidRPr="00C654B0">
        <w:t xml:space="preserve">-1 </w:t>
      </w:r>
      <w:r w:rsidR="008537E1">
        <w:t>—з</w:t>
      </w:r>
      <w:r w:rsidRPr="00C654B0">
        <w:t>она транспортной инфраструктуры</w:t>
      </w:r>
      <w:bookmarkEnd w:id="14"/>
    </w:p>
    <w:p w14:paraId="10C99FD7" w14:textId="77777777" w:rsidR="00C654B0" w:rsidRDefault="00C654B0" w:rsidP="00C654B0">
      <w:r w:rsidRPr="00C654B0">
        <w:t>Зона транспортной инфраструктуры–Т-1 предназначена для размещения объектов транспортной инфраструктуры, в том числе сооружений и коммуникаций автомобильного транспорта, а также установления санитарно-защитных и охранных зон в соответствии с действующим законодательством и требованиями технических регламентов. Зона предназначена для формирования и развития территории полосы отвода и придорожной полосы внешнего автомобильного транспорта (магистральные дороги) и территории улично-дорожной сети населенных пунктов.</w:t>
      </w:r>
    </w:p>
    <w:p w14:paraId="2205A6D4" w14:textId="77777777" w:rsidR="00C654B0" w:rsidRDefault="00C654B0" w:rsidP="00C654B0">
      <w:pPr>
        <w:rPr>
          <w:rStyle w:val="af4"/>
        </w:rPr>
      </w:pPr>
      <w:r w:rsidRPr="00C654B0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C654B0" w:rsidRPr="003A6510" w14:paraId="0A9EBF30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DDDD92F" w14:textId="77777777" w:rsidR="00C654B0" w:rsidRPr="003A6510" w:rsidRDefault="00C654B0" w:rsidP="00423BEA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52E1D12D" w14:textId="77777777" w:rsidR="00C654B0" w:rsidRPr="003A6510" w:rsidRDefault="00C654B0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3C229F7D" w14:textId="77777777" w:rsidR="00C654B0" w:rsidRPr="003A6510" w:rsidRDefault="00C654B0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174D46B8" w14:textId="77777777" w:rsidR="00C654B0" w:rsidRPr="003A6510" w:rsidRDefault="00C654B0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5C5991" w:rsidRPr="006A41FE" w14:paraId="75C05C0C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07194CB6" w14:textId="77777777" w:rsidR="005C5991" w:rsidRPr="00867E3F" w:rsidRDefault="005C5991" w:rsidP="00243524">
            <w:pPr>
              <w:pStyle w:val="aff3"/>
            </w:pPr>
            <w:r w:rsidRPr="005C5991">
              <w:t>Размещение гаражей для собственных нужд</w:t>
            </w:r>
            <w:r>
              <w:br/>
              <w:t>(2.7.2)</w:t>
            </w:r>
          </w:p>
        </w:tc>
        <w:tc>
          <w:tcPr>
            <w:tcW w:w="4372" w:type="dxa"/>
            <w:vAlign w:val="top"/>
          </w:tcPr>
          <w:p w14:paraId="70A0A566" w14:textId="77777777" w:rsidR="005C5991" w:rsidRPr="00867E3F" w:rsidRDefault="005C5991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5991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677" w:type="dxa"/>
          </w:tcPr>
          <w:p w14:paraId="5DF63E9A" w14:textId="77777777" w:rsidR="005C5991" w:rsidRPr="009A4291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ACC8039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25FE23A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до 1 этажа</w:t>
            </w:r>
            <w:r w:rsidRPr="00DB61F0">
              <w:t>;</w:t>
            </w:r>
          </w:p>
          <w:p w14:paraId="5376848A" w14:textId="77777777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04C78830" w14:textId="77777777" w:rsidR="005C5991" w:rsidRPr="006A41FE" w:rsidRDefault="005C5991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0A71FC71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6F98248E" w14:textId="77777777" w:rsidR="00243524" w:rsidRPr="00243524" w:rsidRDefault="00243524" w:rsidP="00243524">
            <w:pPr>
              <w:pStyle w:val="aff3"/>
            </w:pPr>
            <w:r w:rsidRPr="00867E3F">
              <w:t>Обслуживание перевозок пассажиров (7.2.2)</w:t>
            </w:r>
          </w:p>
        </w:tc>
        <w:tc>
          <w:tcPr>
            <w:tcW w:w="4372" w:type="dxa"/>
            <w:vAlign w:val="top"/>
          </w:tcPr>
          <w:p w14:paraId="3ABF4084" w14:textId="77777777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84" w:history="1">
              <w:r w:rsidRPr="00243524">
                <w:t>кодом 7.6</w:t>
              </w:r>
            </w:hyperlink>
            <w:r w:rsidRPr="00243524">
              <w:t xml:space="preserve"> Классификатора</w:t>
            </w:r>
          </w:p>
        </w:tc>
        <w:tc>
          <w:tcPr>
            <w:tcW w:w="4677" w:type="dxa"/>
          </w:tcPr>
          <w:p w14:paraId="561AD534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E721025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8E236A1" w14:textId="77777777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79569A7F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0D042078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51EE29BB" w14:textId="77777777" w:rsidR="00243524" w:rsidRPr="00243524" w:rsidRDefault="00243524" w:rsidP="00243524">
            <w:pPr>
              <w:pStyle w:val="aff3"/>
            </w:pPr>
            <w:r w:rsidRPr="00C654B0">
              <w:t>Служебные гаражи</w:t>
            </w:r>
          </w:p>
          <w:p w14:paraId="38C3CAFE" w14:textId="77777777" w:rsidR="00243524" w:rsidRPr="00243524" w:rsidRDefault="00243524" w:rsidP="00243524">
            <w:pPr>
              <w:pStyle w:val="aff3"/>
            </w:pPr>
            <w:r w:rsidRPr="00C654B0">
              <w:t>(4.9)</w:t>
            </w:r>
          </w:p>
        </w:tc>
        <w:tc>
          <w:tcPr>
            <w:tcW w:w="4372" w:type="dxa"/>
            <w:vAlign w:val="top"/>
          </w:tcPr>
          <w:p w14:paraId="4A4F46DE" w14:textId="77777777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524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243524">
                <w:t>кодами 3.0</w:t>
              </w:r>
            </w:hyperlink>
            <w:r w:rsidRPr="00243524">
              <w:t xml:space="preserve">, </w:t>
            </w:r>
            <w:hyperlink w:anchor="P333" w:history="1">
              <w:r w:rsidRPr="00243524">
                <w:t>4.0</w:t>
              </w:r>
            </w:hyperlink>
            <w:r w:rsidRPr="00243524"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677" w:type="dxa"/>
          </w:tcPr>
          <w:p w14:paraId="5E5E8F42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6CAAC44B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E3971F8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2CD639B2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1702C38" w14:textId="77777777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375D2FEB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5ECDB199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725E43C1" w14:textId="77777777" w:rsidR="005C5991" w:rsidRPr="00C654B0" w:rsidRDefault="005C5991" w:rsidP="00243524">
            <w:pPr>
              <w:pStyle w:val="aff3"/>
            </w:pPr>
            <w:r w:rsidRPr="005C5991">
              <w:t>Объекты дорожного сервиса</w:t>
            </w:r>
            <w:r w:rsidR="002E4544">
              <w:br/>
              <w:t>(4.9.1)</w:t>
            </w:r>
          </w:p>
        </w:tc>
        <w:tc>
          <w:tcPr>
            <w:tcW w:w="4372" w:type="dxa"/>
            <w:vAlign w:val="top"/>
          </w:tcPr>
          <w:p w14:paraId="255A2ABE" w14:textId="77777777" w:rsidR="005C599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0F267698" w14:textId="77777777" w:rsidR="005C5991" w:rsidRPr="00243524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4.9.1.1-4.9.1.4</w:t>
            </w:r>
          </w:p>
        </w:tc>
        <w:tc>
          <w:tcPr>
            <w:tcW w:w="4677" w:type="dxa"/>
          </w:tcPr>
          <w:p w14:paraId="51A06834" w14:textId="77777777" w:rsidR="005C5991" w:rsidRPr="009A4291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11CA7B92" w14:textId="77777777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FF33A00" w14:textId="77777777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5104E10C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33A7B66" w14:textId="77777777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359CE36E" w14:textId="77777777" w:rsidR="005C5991" w:rsidRPr="006A41FE" w:rsidRDefault="005C5991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275BACB1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14233518" w14:textId="77777777" w:rsidR="00243524" w:rsidRPr="00243524" w:rsidRDefault="00243524" w:rsidP="00243524">
            <w:pPr>
              <w:pStyle w:val="aff3"/>
            </w:pPr>
            <w:r w:rsidRPr="00867E3F">
              <w:t xml:space="preserve">Заправка транспортных средств </w:t>
            </w:r>
          </w:p>
          <w:p w14:paraId="25B88C86" w14:textId="77777777" w:rsidR="00243524" w:rsidRPr="00243524" w:rsidRDefault="00243524" w:rsidP="00243524">
            <w:pPr>
              <w:pStyle w:val="aff3"/>
            </w:pPr>
            <w:r w:rsidRPr="00867E3F">
              <w:t>(4.9.1.1)</w:t>
            </w:r>
          </w:p>
        </w:tc>
        <w:tc>
          <w:tcPr>
            <w:tcW w:w="4372" w:type="dxa"/>
            <w:vAlign w:val="top"/>
          </w:tcPr>
          <w:p w14:paraId="33F3AA00" w14:textId="77777777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 xml:space="preserve">Размещение автозаправочных станций; размещение магазинов сопутствующей торговли, зданий для </w:t>
            </w:r>
            <w:r w:rsidRPr="00243524">
              <w:t>организации общественного питания в качестве объектов дорожного сервиса</w:t>
            </w:r>
          </w:p>
        </w:tc>
        <w:tc>
          <w:tcPr>
            <w:tcW w:w="4677" w:type="dxa"/>
          </w:tcPr>
          <w:p w14:paraId="25CD9A1E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5B9E3BC0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0672032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6F4B0A22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2CD0B0BD" w14:textId="77777777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5D191C33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0A732AF6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2FCC5D1" w14:textId="77777777" w:rsidR="00243524" w:rsidRPr="00243524" w:rsidRDefault="00243524" w:rsidP="00243524">
            <w:pPr>
              <w:pStyle w:val="aff3"/>
            </w:pPr>
            <w:r w:rsidRPr="00867E3F">
              <w:t>Обеспечение дорожного отдыха (4.9.1.2)</w:t>
            </w:r>
          </w:p>
        </w:tc>
        <w:tc>
          <w:tcPr>
            <w:tcW w:w="4372" w:type="dxa"/>
          </w:tcPr>
          <w:p w14:paraId="363D894A" w14:textId="77777777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 xml:space="preserve">Размещение зданий для предоставления гостиничных услуг в качестве дорожного сервиса (мотелей), а также размещение магазинов </w:t>
            </w:r>
            <w:r w:rsidRPr="00243524">
              <w:t>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677" w:type="dxa"/>
          </w:tcPr>
          <w:p w14:paraId="71C8B5B9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3BF062E2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00E4881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0F002C85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14B8B1E0" w14:textId="77777777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0C8CA3C3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7431E3DF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F43DEE7" w14:textId="77777777" w:rsidR="00243524" w:rsidRPr="00243524" w:rsidRDefault="00243524" w:rsidP="00243524">
            <w:pPr>
              <w:pStyle w:val="aff3"/>
            </w:pPr>
            <w:r w:rsidRPr="00867E3F">
              <w:t xml:space="preserve">Автомобильные мойки </w:t>
            </w:r>
            <w:r w:rsidRPr="00243524">
              <w:br/>
              <w:t>(4.9.1.3)</w:t>
            </w:r>
          </w:p>
        </w:tc>
        <w:tc>
          <w:tcPr>
            <w:tcW w:w="4372" w:type="dxa"/>
          </w:tcPr>
          <w:p w14:paraId="69CB4551" w14:textId="77777777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677" w:type="dxa"/>
          </w:tcPr>
          <w:p w14:paraId="362F28F1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4A426A56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0F63556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30692B1D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DA7CF93" w14:textId="77777777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39D324A7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5030565A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38FFCD9C" w14:textId="77777777" w:rsidR="00243524" w:rsidRPr="00243524" w:rsidRDefault="00243524" w:rsidP="00243524">
            <w:pPr>
              <w:pStyle w:val="aff3"/>
            </w:pPr>
            <w:r w:rsidRPr="00C654B0">
              <w:t xml:space="preserve">Ремонт автомобилей </w:t>
            </w:r>
            <w:r w:rsidRPr="00243524">
              <w:t>(4.9.1.4)</w:t>
            </w:r>
          </w:p>
        </w:tc>
        <w:tc>
          <w:tcPr>
            <w:tcW w:w="4372" w:type="dxa"/>
            <w:vAlign w:val="top"/>
          </w:tcPr>
          <w:p w14:paraId="487FAD37" w14:textId="77777777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677" w:type="dxa"/>
          </w:tcPr>
          <w:p w14:paraId="65250520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584276EA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8D8C421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7EE8E6A6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7E56524" w14:textId="77777777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4665F337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2C8A0F7F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696D9E93" w14:textId="77777777" w:rsidR="00243524" w:rsidRPr="00243524" w:rsidRDefault="00243524" w:rsidP="00243524">
            <w:pPr>
              <w:pStyle w:val="aff3"/>
            </w:pPr>
            <w:r w:rsidRPr="00867E3F">
              <w:t>Хранение автотранспорта</w:t>
            </w:r>
          </w:p>
          <w:p w14:paraId="2D694C1D" w14:textId="77777777" w:rsidR="00243524" w:rsidRPr="00243524" w:rsidRDefault="00243524" w:rsidP="00243524">
            <w:pPr>
              <w:pStyle w:val="aff3"/>
            </w:pPr>
            <w:r w:rsidRPr="00867E3F">
              <w:t>(2.7.1)</w:t>
            </w:r>
          </w:p>
        </w:tc>
        <w:tc>
          <w:tcPr>
            <w:tcW w:w="4372" w:type="dxa"/>
            <w:vAlign w:val="top"/>
          </w:tcPr>
          <w:p w14:paraId="3B99BECA" w14:textId="77777777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243524">
                <w:t>кодом 4.9</w:t>
              </w:r>
            </w:hyperlink>
            <w:r w:rsidRPr="00243524">
              <w:t>Классификатора</w:t>
            </w:r>
          </w:p>
        </w:tc>
        <w:tc>
          <w:tcPr>
            <w:tcW w:w="4677" w:type="dxa"/>
          </w:tcPr>
          <w:p w14:paraId="14392573" w14:textId="77777777" w:rsidR="00243524" w:rsidRPr="009A4291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F5E6CFD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488194D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="005A1FA7">
              <w:rPr>
                <w:rStyle w:val="af4"/>
              </w:rPr>
              <w:t>до 2 этажей включительно</w:t>
            </w:r>
            <w:r w:rsidRPr="00DB61F0">
              <w:t>;</w:t>
            </w:r>
          </w:p>
          <w:p w14:paraId="443F6E52" w14:textId="77777777" w:rsidR="009A4291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50782757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813B46" w14:textId="77777777" w:rsidR="00C654B0" w:rsidRPr="00C654B0" w:rsidRDefault="00C654B0" w:rsidP="00C654B0">
      <w:pPr>
        <w:rPr>
          <w:rStyle w:val="af4"/>
        </w:rPr>
      </w:pPr>
    </w:p>
    <w:p w14:paraId="43CBD8DA" w14:textId="77777777" w:rsidR="00C654B0" w:rsidRPr="00243524" w:rsidRDefault="00243524" w:rsidP="00243524">
      <w:pPr>
        <w:rPr>
          <w:b/>
          <w:bCs/>
        </w:rPr>
      </w:pPr>
      <w:r w:rsidRPr="00243524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243524" w:rsidRPr="003A6510" w14:paraId="1FDA6993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E4AF6A9" w14:textId="77777777" w:rsidR="00243524" w:rsidRPr="00243524" w:rsidRDefault="00243524" w:rsidP="00243524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1CE5BEF0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34DAB54F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456A7369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243524" w:rsidRPr="006A41FE" w14:paraId="43058BAB" w14:textId="77777777" w:rsidTr="00907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1910EB7F" w14:textId="77777777" w:rsidR="00243524" w:rsidRPr="00243524" w:rsidRDefault="00243524" w:rsidP="00243524">
            <w:pPr>
              <w:pStyle w:val="aff3"/>
            </w:pPr>
            <w:r w:rsidRPr="00243524">
              <w:t>Благоустройство территории</w:t>
            </w:r>
          </w:p>
          <w:p w14:paraId="3927185E" w14:textId="77777777" w:rsidR="00243524" w:rsidRPr="00243524" w:rsidRDefault="00243524" w:rsidP="00243524">
            <w:pPr>
              <w:pStyle w:val="aff3"/>
            </w:pPr>
            <w:r w:rsidRPr="00243524">
              <w:t>(12.0.2)</w:t>
            </w:r>
          </w:p>
        </w:tc>
        <w:tc>
          <w:tcPr>
            <w:tcW w:w="4372" w:type="dxa"/>
            <w:vAlign w:val="top"/>
          </w:tcPr>
          <w:p w14:paraId="2BDE8E97" w14:textId="77777777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524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1410F26D" w14:textId="77777777" w:rsidR="00243524" w:rsidRPr="009A4291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9310295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83CF6CE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5D50D28" w14:textId="77777777" w:rsidR="009A4291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0966ACF3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CBEB19" w14:textId="77777777" w:rsidR="0018131D" w:rsidRDefault="00243524" w:rsidP="0018131D">
      <w:pPr>
        <w:rPr>
          <w:rStyle w:val="af4"/>
        </w:rPr>
      </w:pPr>
      <w:r w:rsidRPr="00243524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243524" w:rsidRPr="00243524" w14:paraId="0E53BF35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806FEF8" w14:textId="77777777" w:rsidR="00243524" w:rsidRPr="00243524" w:rsidRDefault="00243524" w:rsidP="00243524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5F701E3F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6B4552E4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5D89E645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243524" w:rsidRPr="006A41FE" w14:paraId="0D0C844C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3DDB1B70" w14:textId="77777777" w:rsidR="00243524" w:rsidRPr="00243524" w:rsidRDefault="00243524" w:rsidP="00243524">
            <w:pPr>
              <w:pStyle w:val="aff3"/>
            </w:pPr>
            <w:r w:rsidRPr="00243524">
              <w:t>Магазины</w:t>
            </w:r>
          </w:p>
          <w:p w14:paraId="19B86098" w14:textId="77777777" w:rsidR="00243524" w:rsidRPr="00243524" w:rsidRDefault="00243524" w:rsidP="00243524">
            <w:pPr>
              <w:pStyle w:val="aff3"/>
            </w:pPr>
            <w:r w:rsidRPr="00243524">
              <w:t>(4.4)</w:t>
            </w:r>
          </w:p>
        </w:tc>
        <w:tc>
          <w:tcPr>
            <w:tcW w:w="4372" w:type="dxa"/>
            <w:vAlign w:val="top"/>
          </w:tcPr>
          <w:p w14:paraId="515E76F1" w14:textId="77777777" w:rsidR="00243524" w:rsidRPr="00243524" w:rsidRDefault="00B91E0B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E0B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7" w:type="dxa"/>
          </w:tcPr>
          <w:p w14:paraId="3005DF95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6C5F1D69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7F82D86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26F72235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71E80B64" w14:textId="77777777" w:rsidR="00243524" w:rsidRPr="00E81F20" w:rsidRDefault="00166353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6E09E7BF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3C1F77" w14:textId="77777777" w:rsidR="00B91E0B" w:rsidRDefault="00B91E0B" w:rsidP="00B91E0B">
      <w:pPr>
        <w:pStyle w:val="30"/>
      </w:pPr>
      <w:bookmarkStart w:id="15" w:name="_Toc140486331"/>
      <w:r>
        <w:t>Статья 7. Рекреационные зоны</w:t>
      </w:r>
      <w:bookmarkEnd w:id="15"/>
    </w:p>
    <w:p w14:paraId="018FF97E" w14:textId="77777777" w:rsidR="00243524" w:rsidRDefault="00B91E0B" w:rsidP="00B91E0B">
      <w:pPr>
        <w:pStyle w:val="40"/>
      </w:pPr>
      <w:bookmarkStart w:id="16" w:name="_Toc140486332"/>
      <w:r>
        <w:t xml:space="preserve">Р-1 </w:t>
      </w:r>
      <w:r w:rsidR="008537E1">
        <w:t>—</w:t>
      </w:r>
      <w:r>
        <w:t xml:space="preserve"> зона рекреационного назначения</w:t>
      </w:r>
      <w:bookmarkEnd w:id="16"/>
    </w:p>
    <w:p w14:paraId="0B630169" w14:textId="77777777" w:rsidR="00B91E0B" w:rsidRPr="00B91E0B" w:rsidRDefault="00B91E0B" w:rsidP="00B91E0B">
      <w:r w:rsidRPr="00B91E0B">
        <w:t>Зонарекреационного назначения– Р-1 предназначена для сохранения и использования природного ландшафта и земельных участков озеленения в интересах здоровья населения, сохранения и воспроизводства элементов природного ландшафта (лесов, водоемов и др.), в целях их рационального использования, туризма, отдыха, занятий физической культурой и спортом.</w:t>
      </w:r>
    </w:p>
    <w:p w14:paraId="7039DA2E" w14:textId="77777777" w:rsidR="0018131D" w:rsidRDefault="0094608A" w:rsidP="0018131D">
      <w:pPr>
        <w:rPr>
          <w:rStyle w:val="af4"/>
        </w:rPr>
      </w:pPr>
      <w:r w:rsidRPr="00EB5811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EB5811" w:rsidRPr="00243524" w14:paraId="052C7B9C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6741586" w14:textId="77777777" w:rsidR="00EB5811" w:rsidRPr="00243524" w:rsidRDefault="00EB5811" w:rsidP="00423BEA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5E6AB32F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3E68F581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5B9F3120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EB5811" w:rsidRPr="006A41FE" w14:paraId="03B1D899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168EC121" w14:textId="77777777" w:rsidR="00EB5811" w:rsidRPr="003E28C3" w:rsidRDefault="00EB5811" w:rsidP="00EB5811">
            <w:pPr>
              <w:pStyle w:val="aff3"/>
            </w:pPr>
            <w:r w:rsidRPr="003E28C3">
              <w:t>Парки культуры и отдыха</w:t>
            </w:r>
          </w:p>
          <w:p w14:paraId="7D93BDF7" w14:textId="77777777" w:rsidR="00EB5811" w:rsidRPr="00243524" w:rsidRDefault="00EB5811" w:rsidP="00EB5811">
            <w:pPr>
              <w:pStyle w:val="aff3"/>
            </w:pPr>
            <w:r w:rsidRPr="003E28C3">
              <w:t>(3.6.2)</w:t>
            </w:r>
          </w:p>
        </w:tc>
        <w:tc>
          <w:tcPr>
            <w:tcW w:w="4372" w:type="dxa"/>
            <w:vAlign w:val="top"/>
          </w:tcPr>
          <w:p w14:paraId="27EBA8AA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парков культуры и отдыха</w:t>
            </w:r>
          </w:p>
        </w:tc>
        <w:tc>
          <w:tcPr>
            <w:tcW w:w="4677" w:type="dxa"/>
          </w:tcPr>
          <w:p w14:paraId="16B24605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034F380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A6E4C7F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4795332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0D795B57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7324D652" w14:textId="77777777" w:rsidTr="008023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58CF1DB4" w14:textId="77777777" w:rsidR="005C5991" w:rsidRPr="00EB5811" w:rsidRDefault="005C5991" w:rsidP="005C5991">
            <w:pPr>
              <w:pStyle w:val="aff3"/>
            </w:pPr>
            <w:r w:rsidRPr="00EB5811">
              <w:t>Отдых (Рекреация)</w:t>
            </w:r>
          </w:p>
          <w:p w14:paraId="1CB35E1B" w14:textId="77777777" w:rsidR="005C5991" w:rsidRPr="003E28C3" w:rsidRDefault="005C5991" w:rsidP="005C5991">
            <w:pPr>
              <w:pStyle w:val="aff3"/>
            </w:pPr>
            <w:r w:rsidRPr="00EB5811">
              <w:t>(5.0)</w:t>
            </w:r>
          </w:p>
        </w:tc>
        <w:tc>
          <w:tcPr>
            <w:tcW w:w="4372" w:type="dxa"/>
          </w:tcPr>
          <w:p w14:paraId="282DF1E0" w14:textId="77777777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кодами 5.1-5.5</w:t>
            </w:r>
          </w:p>
        </w:tc>
        <w:tc>
          <w:tcPr>
            <w:tcW w:w="4677" w:type="dxa"/>
          </w:tcPr>
          <w:p w14:paraId="05A4DD78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0D0F5D3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0B736018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43A3449" w14:textId="77777777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27F4BDDF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160A4123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673EFE79" w14:textId="77777777" w:rsidR="005C5991" w:rsidRPr="003E28C3" w:rsidRDefault="005C5991" w:rsidP="005C5991">
            <w:pPr>
              <w:pStyle w:val="aff3"/>
            </w:pPr>
            <w:r w:rsidRPr="003E28C3">
              <w:t>Обеспечение занятий спортом в помещениях</w:t>
            </w:r>
          </w:p>
          <w:p w14:paraId="76B55D5E" w14:textId="77777777" w:rsidR="005C5991" w:rsidRPr="003E28C3" w:rsidRDefault="005C5991" w:rsidP="005C5991">
            <w:pPr>
              <w:pStyle w:val="aff3"/>
            </w:pPr>
            <w:r w:rsidRPr="003E28C3">
              <w:t>(5.1.2)</w:t>
            </w:r>
          </w:p>
        </w:tc>
        <w:tc>
          <w:tcPr>
            <w:tcW w:w="4372" w:type="dxa"/>
            <w:vAlign w:val="top"/>
          </w:tcPr>
          <w:p w14:paraId="26CBD131" w14:textId="77777777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677" w:type="dxa"/>
          </w:tcPr>
          <w:p w14:paraId="742509F5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BFBEEF2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B0A85F8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DC23C94" w14:textId="77777777" w:rsidR="005C5991" w:rsidRPr="00E81F2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1F9AF087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0B1CBD13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2271AA3E" w14:textId="77777777" w:rsidR="005C5991" w:rsidRPr="003E28C3" w:rsidRDefault="005C5991" w:rsidP="005C5991">
            <w:pPr>
              <w:pStyle w:val="aff3"/>
            </w:pPr>
            <w:r w:rsidRPr="003E28C3">
              <w:t xml:space="preserve">Площадки для занятий спортом </w:t>
            </w:r>
          </w:p>
          <w:p w14:paraId="7D9CCDC8" w14:textId="77777777" w:rsidR="005C5991" w:rsidRPr="003E28C3" w:rsidRDefault="005C5991" w:rsidP="005C5991">
            <w:pPr>
              <w:pStyle w:val="aff3"/>
            </w:pPr>
            <w:r w:rsidRPr="003E28C3">
              <w:t>(5.1.3)</w:t>
            </w:r>
          </w:p>
        </w:tc>
        <w:tc>
          <w:tcPr>
            <w:tcW w:w="4372" w:type="dxa"/>
            <w:vAlign w:val="top"/>
          </w:tcPr>
          <w:p w14:paraId="038F79E1" w14:textId="77777777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677" w:type="dxa"/>
          </w:tcPr>
          <w:p w14:paraId="324368E8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F1C60A6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EB4AE5F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4926C32" w14:textId="77777777" w:rsidR="005C5991" w:rsidRPr="00E81F2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104D9368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0DF20A26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688E2F88" w14:textId="77777777" w:rsidR="005C5991" w:rsidRDefault="005C5991" w:rsidP="005C5991">
            <w:pPr>
              <w:pStyle w:val="aff3"/>
            </w:pPr>
            <w:r w:rsidRPr="003E28C3">
              <w:t xml:space="preserve">Деятельность по особой охране и изучению природы </w:t>
            </w:r>
          </w:p>
          <w:p w14:paraId="31C26600" w14:textId="77777777" w:rsidR="005C5991" w:rsidRPr="003E28C3" w:rsidRDefault="005C5991" w:rsidP="005C5991">
            <w:pPr>
              <w:pStyle w:val="aff3"/>
            </w:pPr>
            <w:r w:rsidRPr="003E28C3">
              <w:t>(9.0)</w:t>
            </w:r>
          </w:p>
        </w:tc>
        <w:tc>
          <w:tcPr>
            <w:tcW w:w="4372" w:type="dxa"/>
            <w:vAlign w:val="top"/>
          </w:tcPr>
          <w:p w14:paraId="09CFCF91" w14:textId="77777777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4677" w:type="dxa"/>
          </w:tcPr>
          <w:p w14:paraId="045A9EAF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3864B1C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1FC391A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42782AB" w14:textId="77777777" w:rsidR="005C5991" w:rsidRPr="00E81F2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2ACCCD70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0FD00931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197BF9B9" w14:textId="77777777" w:rsidR="005C5991" w:rsidRPr="003E28C3" w:rsidRDefault="005C5991" w:rsidP="005C5991">
            <w:pPr>
              <w:pStyle w:val="aff3"/>
            </w:pPr>
            <w:r w:rsidRPr="003E28C3">
              <w:t>Охрана природных территорий</w:t>
            </w:r>
          </w:p>
          <w:p w14:paraId="4427DE3C" w14:textId="77777777" w:rsidR="005C5991" w:rsidRPr="003E28C3" w:rsidRDefault="005C5991" w:rsidP="005C5991">
            <w:pPr>
              <w:pStyle w:val="aff3"/>
            </w:pPr>
            <w:r w:rsidRPr="003E28C3">
              <w:t>(9.1)</w:t>
            </w:r>
          </w:p>
        </w:tc>
        <w:tc>
          <w:tcPr>
            <w:tcW w:w="4372" w:type="dxa"/>
            <w:vAlign w:val="top"/>
          </w:tcPr>
          <w:p w14:paraId="48858E32" w14:textId="77777777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4677" w:type="dxa"/>
          </w:tcPr>
          <w:p w14:paraId="46ACEB4E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2CBF2B0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52A4499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1966266" w14:textId="77777777" w:rsidR="005C5991" w:rsidRPr="00E81F2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51499B1A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7235843D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3AFD60FC" w14:textId="77777777" w:rsidR="005C5991" w:rsidRPr="003E28C3" w:rsidRDefault="005C5991" w:rsidP="005C5991">
            <w:pPr>
              <w:pStyle w:val="aff3"/>
            </w:pPr>
            <w:r w:rsidRPr="005C5991">
              <w:t>Историко-культурная деятельность</w:t>
            </w:r>
            <w:r>
              <w:br/>
              <w:t>(9.3)</w:t>
            </w:r>
          </w:p>
        </w:tc>
        <w:tc>
          <w:tcPr>
            <w:tcW w:w="4372" w:type="dxa"/>
            <w:vAlign w:val="top"/>
          </w:tcPr>
          <w:p w14:paraId="257E88A1" w14:textId="77777777" w:rsidR="005C599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</w:t>
            </w:r>
          </w:p>
          <w:p w14:paraId="024C3D3E" w14:textId="77777777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4677" w:type="dxa"/>
          </w:tcPr>
          <w:p w14:paraId="41D62234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EEB04F3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929C9E0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33269EC" w14:textId="77777777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00164A85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37E44B93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0A1F13A6" w14:textId="77777777" w:rsidR="005C5991" w:rsidRDefault="005C5991" w:rsidP="005C5991">
            <w:pPr>
              <w:pStyle w:val="aff3"/>
            </w:pPr>
            <w:r w:rsidRPr="00903D59">
              <w:t>Общее пользование водными объектами</w:t>
            </w:r>
          </w:p>
          <w:p w14:paraId="65416F64" w14:textId="77777777" w:rsidR="005C5991" w:rsidRPr="003E28C3" w:rsidRDefault="005C5991" w:rsidP="005C5991">
            <w:pPr>
              <w:pStyle w:val="aff3"/>
            </w:pPr>
            <w:r>
              <w:t>(11.1)</w:t>
            </w:r>
          </w:p>
        </w:tc>
        <w:tc>
          <w:tcPr>
            <w:tcW w:w="4372" w:type="dxa"/>
            <w:vAlign w:val="top"/>
          </w:tcPr>
          <w:p w14:paraId="1A5B2FFD" w14:textId="77777777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4677" w:type="dxa"/>
          </w:tcPr>
          <w:p w14:paraId="374CBC86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5E942B0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0B023E5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05DC661" w14:textId="77777777" w:rsidR="005C5991" w:rsidRPr="00E81F2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58906E4C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14CF1286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4C342ACE" w14:textId="77777777" w:rsidR="005C5991" w:rsidRPr="00903D59" w:rsidRDefault="005C5991" w:rsidP="005C5991">
            <w:pPr>
              <w:pStyle w:val="aff3"/>
            </w:pPr>
            <w:r w:rsidRPr="005C5991">
              <w:t>Гидротехнические сооружения</w:t>
            </w:r>
            <w:r>
              <w:br/>
              <w:t>(11.3)</w:t>
            </w:r>
          </w:p>
        </w:tc>
        <w:tc>
          <w:tcPr>
            <w:tcW w:w="4372" w:type="dxa"/>
            <w:vAlign w:val="top"/>
          </w:tcPr>
          <w:p w14:paraId="085B09F7" w14:textId="77777777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5991"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4677" w:type="dxa"/>
          </w:tcPr>
          <w:p w14:paraId="2799F624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8847966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D323257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39C23036" w14:textId="77777777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69C06427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F0D" w:rsidRPr="006A41FE" w14:paraId="136A83D9" w14:textId="77777777" w:rsidTr="00EF1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70656CD" w14:textId="77777777" w:rsidR="005F1F0D" w:rsidRPr="005C5991" w:rsidRDefault="005F1F0D" w:rsidP="005F1F0D">
            <w:pPr>
              <w:pStyle w:val="aff3"/>
            </w:pPr>
            <w:r w:rsidRPr="00826BFF">
              <w:rPr>
                <w:color w:val="000000"/>
                <w:szCs w:val="24"/>
                <w:lang w:eastAsia="ar-SA"/>
              </w:rPr>
              <w:t>Земельные участки (территории) общего пользования</w:t>
            </w:r>
            <w:r>
              <w:rPr>
                <w:color w:val="000000"/>
                <w:szCs w:val="24"/>
                <w:lang w:eastAsia="ar-SA"/>
              </w:rPr>
              <w:br/>
              <w:t>(12.0)</w:t>
            </w:r>
          </w:p>
        </w:tc>
        <w:tc>
          <w:tcPr>
            <w:tcW w:w="4372" w:type="dxa"/>
          </w:tcPr>
          <w:p w14:paraId="793CD22F" w14:textId="77777777" w:rsidR="005F1F0D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2D583B81" w14:textId="77777777" w:rsidR="005F1F0D" w:rsidRPr="005C5991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12.0.1-12.0.2</w:t>
            </w:r>
          </w:p>
        </w:tc>
        <w:tc>
          <w:tcPr>
            <w:tcW w:w="4677" w:type="dxa"/>
          </w:tcPr>
          <w:p w14:paraId="2CEF8308" w14:textId="77777777" w:rsidR="005F1F0D" w:rsidRPr="007B49B3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B828219" w14:textId="77777777" w:rsidR="005F1F0D" w:rsidRPr="007C3F0E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58C60220" w14:textId="77777777" w:rsidR="005F1F0D" w:rsidRPr="00172EA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3F4C6802" w14:textId="77777777" w:rsidR="005F1F0D" w:rsidRPr="00CB771D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713EDB28" w14:textId="77777777" w:rsidR="005F1F0D" w:rsidRPr="006A41FE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F0D" w:rsidRPr="006A41FE" w14:paraId="3E9500B2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7850C81D" w14:textId="77777777" w:rsidR="005F1F0D" w:rsidRDefault="005F1F0D" w:rsidP="005F1F0D">
            <w:pPr>
              <w:pStyle w:val="aff3"/>
            </w:pPr>
            <w:r w:rsidRPr="00903D59">
              <w:t>Благоустройство территории</w:t>
            </w:r>
          </w:p>
          <w:p w14:paraId="4E19E7C9" w14:textId="77777777" w:rsidR="005F1F0D" w:rsidRPr="00903D59" w:rsidRDefault="005F1F0D" w:rsidP="005F1F0D">
            <w:pPr>
              <w:pStyle w:val="aff3"/>
            </w:pPr>
            <w:r>
              <w:t>(12.0.2)</w:t>
            </w:r>
          </w:p>
        </w:tc>
        <w:tc>
          <w:tcPr>
            <w:tcW w:w="4372" w:type="dxa"/>
            <w:vAlign w:val="top"/>
          </w:tcPr>
          <w:p w14:paraId="52DDEF8C" w14:textId="77777777" w:rsidR="005F1F0D" w:rsidRPr="00EB5811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273BAC6C" w14:textId="77777777" w:rsidR="005F1F0D" w:rsidRPr="00910DEA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752678D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F5B6E87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1AC16DF" w14:textId="77777777" w:rsidR="005F1F0D" w:rsidRPr="00E81F2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61F63D28" w14:textId="77777777" w:rsidR="005F1F0D" w:rsidRPr="006A41FE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488C58" w14:textId="77777777" w:rsidR="00EB5811" w:rsidRDefault="00EB5811" w:rsidP="0018131D">
      <w:pPr>
        <w:rPr>
          <w:rStyle w:val="af4"/>
        </w:rPr>
      </w:pPr>
      <w:r w:rsidRPr="00EB5811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7B3D0A72" w14:textId="77777777" w:rsidR="00EB5811" w:rsidRDefault="00EB5811" w:rsidP="00EB5811">
      <w:r>
        <w:t>Не регламентируется.</w:t>
      </w:r>
    </w:p>
    <w:p w14:paraId="6FC6A8A1" w14:textId="77777777" w:rsidR="00EB5811" w:rsidRDefault="00EB5811" w:rsidP="00EB5811">
      <w:pPr>
        <w:rPr>
          <w:rStyle w:val="af4"/>
        </w:rPr>
      </w:pPr>
      <w:r w:rsidRPr="00EB5811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EB5811" w:rsidRPr="00243524" w14:paraId="2C98DC90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3401403" w14:textId="77777777" w:rsidR="00EB5811" w:rsidRPr="00243524" w:rsidRDefault="00EB5811" w:rsidP="00423BEA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3C4C83BE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5E66E2E5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2C1B40FC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EB5811" w:rsidRPr="006A41FE" w14:paraId="602D984B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7F52520E" w14:textId="77777777" w:rsidR="00EB5811" w:rsidRPr="00EB5811" w:rsidRDefault="00EB5811" w:rsidP="00EB5811">
            <w:pPr>
              <w:pStyle w:val="aff3"/>
            </w:pPr>
            <w:r w:rsidRPr="00EB5811">
              <w:t>Туристическое обслуживание</w:t>
            </w:r>
          </w:p>
          <w:p w14:paraId="1422E9CF" w14:textId="77777777" w:rsidR="00EB5811" w:rsidRPr="00EB5811" w:rsidRDefault="00EB5811" w:rsidP="00EB5811">
            <w:pPr>
              <w:pStyle w:val="aff3"/>
            </w:pPr>
            <w:r w:rsidRPr="00EB5811">
              <w:t>(5.2.1)</w:t>
            </w:r>
          </w:p>
        </w:tc>
        <w:tc>
          <w:tcPr>
            <w:tcW w:w="4372" w:type="dxa"/>
            <w:vAlign w:val="top"/>
          </w:tcPr>
          <w:p w14:paraId="1A707475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14:paraId="67306034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детских лагерей</w:t>
            </w:r>
          </w:p>
        </w:tc>
        <w:tc>
          <w:tcPr>
            <w:tcW w:w="4677" w:type="dxa"/>
          </w:tcPr>
          <w:p w14:paraId="45E79178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FC4759E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0EE1241D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E332DB8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3C6DED18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2BEA42B7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503868A3" w14:textId="77777777" w:rsidR="00EB5811" w:rsidRPr="00EB5811" w:rsidRDefault="00EB5811" w:rsidP="00EB5811">
            <w:pPr>
              <w:pStyle w:val="aff3"/>
            </w:pPr>
            <w:r w:rsidRPr="00EB5811">
              <w:t>Природно-познавательный туризм</w:t>
            </w:r>
          </w:p>
          <w:p w14:paraId="1F130491" w14:textId="77777777" w:rsidR="00EB5811" w:rsidRPr="00EB5811" w:rsidRDefault="00EB5811" w:rsidP="00EB5811">
            <w:pPr>
              <w:pStyle w:val="aff3"/>
            </w:pPr>
            <w:r w:rsidRPr="00EB5811">
              <w:t>(5.2)</w:t>
            </w:r>
          </w:p>
        </w:tc>
        <w:tc>
          <w:tcPr>
            <w:tcW w:w="4372" w:type="dxa"/>
            <w:vAlign w:val="top"/>
          </w:tcPr>
          <w:p w14:paraId="37A2EFDD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00D8CC2D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осуществление необходимых природоохранных и природовосстановительных мероприятий</w:t>
            </w:r>
          </w:p>
        </w:tc>
        <w:tc>
          <w:tcPr>
            <w:tcW w:w="4677" w:type="dxa"/>
          </w:tcPr>
          <w:p w14:paraId="181D9A7D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2BC7378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2A6A191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D910719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1FCA389B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12210055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550E26FE" w14:textId="77777777" w:rsidR="00EB5811" w:rsidRPr="00EB5811" w:rsidRDefault="00EB5811" w:rsidP="00EB5811">
            <w:pPr>
              <w:pStyle w:val="aff3"/>
            </w:pPr>
            <w:r w:rsidRPr="00EB5811">
              <w:t>Охота и рыбалка</w:t>
            </w:r>
          </w:p>
          <w:p w14:paraId="1AFAC72D" w14:textId="77777777" w:rsidR="00EB5811" w:rsidRPr="00EB5811" w:rsidRDefault="00EB5811" w:rsidP="00EB5811">
            <w:pPr>
              <w:pStyle w:val="aff3"/>
            </w:pPr>
            <w:r w:rsidRPr="00EB5811">
              <w:t>(5.3)</w:t>
            </w:r>
          </w:p>
        </w:tc>
        <w:tc>
          <w:tcPr>
            <w:tcW w:w="4372" w:type="dxa"/>
            <w:vAlign w:val="top"/>
          </w:tcPr>
          <w:p w14:paraId="21B7C837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4677" w:type="dxa"/>
          </w:tcPr>
          <w:p w14:paraId="2288A8AB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FBB74EC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0581628C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FAE3C0C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6A42721F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205F31C0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17167407" w14:textId="77777777" w:rsidR="00EB5811" w:rsidRPr="00EB5811" w:rsidRDefault="00EB5811" w:rsidP="00EB5811">
            <w:pPr>
              <w:pStyle w:val="aff3"/>
            </w:pPr>
            <w:r w:rsidRPr="00EB5811">
              <w:t>Причалы для маломерных судов</w:t>
            </w:r>
          </w:p>
          <w:p w14:paraId="536DFE65" w14:textId="77777777" w:rsidR="00EB5811" w:rsidRPr="00EB5811" w:rsidRDefault="00EB5811" w:rsidP="00EB5811">
            <w:pPr>
              <w:pStyle w:val="aff3"/>
            </w:pPr>
            <w:r w:rsidRPr="00EB5811">
              <w:t>(5.4)</w:t>
            </w:r>
          </w:p>
        </w:tc>
        <w:tc>
          <w:tcPr>
            <w:tcW w:w="4372" w:type="dxa"/>
            <w:vAlign w:val="top"/>
          </w:tcPr>
          <w:p w14:paraId="3DC537F7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4677" w:type="dxa"/>
          </w:tcPr>
          <w:p w14:paraId="5200DF50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683DF13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0C119BAB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A8DB8B4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49F3931A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7CB9135D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7F045C67" w14:textId="77777777" w:rsidR="00EB5811" w:rsidRPr="00EB5811" w:rsidRDefault="00EB5811" w:rsidP="00EB5811">
            <w:pPr>
              <w:pStyle w:val="aff3"/>
            </w:pPr>
            <w:r w:rsidRPr="00EB5811">
              <w:t>Гостиничное обслуживание</w:t>
            </w:r>
          </w:p>
          <w:p w14:paraId="6559CA76" w14:textId="77777777" w:rsidR="00EB5811" w:rsidRPr="00EB5811" w:rsidRDefault="00EB5811" w:rsidP="00EB5811">
            <w:pPr>
              <w:pStyle w:val="aff3"/>
            </w:pPr>
            <w:r w:rsidRPr="00EB5811">
              <w:t>(4.7)</w:t>
            </w:r>
          </w:p>
        </w:tc>
        <w:tc>
          <w:tcPr>
            <w:tcW w:w="4372" w:type="dxa"/>
            <w:vAlign w:val="top"/>
          </w:tcPr>
          <w:p w14:paraId="40B8F233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5EA6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677" w:type="dxa"/>
          </w:tcPr>
          <w:p w14:paraId="1230667F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5D8D30D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A258D69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DAEE05F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58E24D37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4B6B8A4F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6328D590" w14:textId="77777777" w:rsidR="00EB5811" w:rsidRPr="00EB5811" w:rsidRDefault="00EB5811" w:rsidP="00EB5811">
            <w:pPr>
              <w:pStyle w:val="aff3"/>
            </w:pPr>
            <w:r w:rsidRPr="00EB5811">
              <w:t xml:space="preserve">Развлекательные мероприятия </w:t>
            </w:r>
          </w:p>
          <w:p w14:paraId="3095DC0A" w14:textId="77777777" w:rsidR="00EB5811" w:rsidRPr="00EB5811" w:rsidRDefault="00EB5811" w:rsidP="00EB5811">
            <w:pPr>
              <w:pStyle w:val="aff3"/>
            </w:pPr>
            <w:r w:rsidRPr="00EB5811">
              <w:t>(4.8.1)</w:t>
            </w:r>
          </w:p>
        </w:tc>
        <w:tc>
          <w:tcPr>
            <w:tcW w:w="4372" w:type="dxa"/>
            <w:vAlign w:val="top"/>
          </w:tcPr>
          <w:p w14:paraId="0027469A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0327"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4677" w:type="dxa"/>
          </w:tcPr>
          <w:p w14:paraId="7DCC22AF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B5BA23E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56BE065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368C3B30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3CC778A1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16709101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77A5E006" w14:textId="77777777" w:rsidR="00EB5811" w:rsidRPr="00EB5811" w:rsidRDefault="00EB5811" w:rsidP="00EB5811">
            <w:pPr>
              <w:pStyle w:val="aff3"/>
            </w:pPr>
            <w:r w:rsidRPr="00EB5811">
              <w:t>Общественное питание</w:t>
            </w:r>
          </w:p>
          <w:p w14:paraId="31903287" w14:textId="77777777" w:rsidR="00EB5811" w:rsidRPr="00EB5811" w:rsidRDefault="00EB5811" w:rsidP="00EB5811">
            <w:pPr>
              <w:pStyle w:val="aff3"/>
            </w:pPr>
            <w:r w:rsidRPr="00EB5811">
              <w:t>(4.6)</w:t>
            </w:r>
          </w:p>
        </w:tc>
        <w:tc>
          <w:tcPr>
            <w:tcW w:w="4372" w:type="dxa"/>
            <w:vAlign w:val="top"/>
          </w:tcPr>
          <w:p w14:paraId="03EF31B3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7B3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677" w:type="dxa"/>
          </w:tcPr>
          <w:p w14:paraId="0A524C8A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24EF991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AC8E253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79F8244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0D5524C7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672BCE1D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77779B5E" w14:textId="77777777" w:rsidR="00EB5811" w:rsidRPr="00EB5811" w:rsidRDefault="00EB5811" w:rsidP="00EB5811">
            <w:pPr>
              <w:pStyle w:val="aff3"/>
            </w:pPr>
            <w:r w:rsidRPr="00EB5811">
              <w:t>Магазины</w:t>
            </w:r>
          </w:p>
          <w:p w14:paraId="42905458" w14:textId="77777777" w:rsidR="00EB5811" w:rsidRPr="00EB5811" w:rsidRDefault="00EB5811" w:rsidP="00EB5811">
            <w:pPr>
              <w:pStyle w:val="aff3"/>
            </w:pPr>
            <w:r w:rsidRPr="00EB5811">
              <w:t>(4.4)</w:t>
            </w:r>
          </w:p>
        </w:tc>
        <w:tc>
          <w:tcPr>
            <w:tcW w:w="4372" w:type="dxa"/>
            <w:vAlign w:val="top"/>
          </w:tcPr>
          <w:p w14:paraId="36007CBA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7" w:type="dxa"/>
          </w:tcPr>
          <w:p w14:paraId="4BBDAD5B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6B06854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89F4A69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1F68D91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3AA1AB0C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68F17D0" w14:textId="77777777" w:rsidR="00EB5811" w:rsidRDefault="00EB5811" w:rsidP="00EB5811">
      <w:pPr>
        <w:rPr>
          <w:rStyle w:val="af4"/>
        </w:rPr>
      </w:pPr>
      <w:r w:rsidRPr="00EB5811">
        <w:rPr>
          <w:rStyle w:val="af4"/>
        </w:rPr>
        <w:t>Примечания:</w:t>
      </w:r>
    </w:p>
    <w:p w14:paraId="0A9141E9" w14:textId="77777777" w:rsidR="00EB5811" w:rsidRPr="00EB5811" w:rsidRDefault="00EB5811" w:rsidP="00EB5811">
      <w:pPr>
        <w:pStyle w:val="12"/>
      </w:pPr>
      <w:r w:rsidRPr="00EB5811">
        <w:t>Древесно-кустарниковые насаждения и открытые луговые пространства, водоемы – 65–70% территории.</w:t>
      </w:r>
    </w:p>
    <w:p w14:paraId="019A35BB" w14:textId="77777777" w:rsidR="00EB5811" w:rsidRPr="00EB5811" w:rsidRDefault="00EB5811" w:rsidP="00EB5811">
      <w:pPr>
        <w:pStyle w:val="12"/>
      </w:pPr>
      <w:r w:rsidRPr="00EB5811">
        <w:t>Аллеи и дороги – 10–15% территории.</w:t>
      </w:r>
    </w:p>
    <w:p w14:paraId="140BEF3F" w14:textId="77777777" w:rsidR="00EB5811" w:rsidRPr="00EB5811" w:rsidRDefault="00EB5811" w:rsidP="00EB5811">
      <w:pPr>
        <w:pStyle w:val="12"/>
      </w:pPr>
      <w:r w:rsidRPr="00EB5811">
        <w:t>Спортивные и игровые площадки – 8–12% территории.</w:t>
      </w:r>
    </w:p>
    <w:p w14:paraId="28E61317" w14:textId="77777777" w:rsidR="00EB5811" w:rsidRPr="00EB5811" w:rsidRDefault="00EB5811" w:rsidP="00EB5811">
      <w:pPr>
        <w:pStyle w:val="12"/>
      </w:pPr>
      <w:r w:rsidRPr="00EB5811">
        <w:t>В парках строительство объектов может быть допущено, если их размещение не сопровождается сокращением площади зеленых насаждений и при условии выполнения компенсационного озеленения.</w:t>
      </w:r>
    </w:p>
    <w:p w14:paraId="1D77181C" w14:textId="77777777" w:rsidR="00EB5811" w:rsidRPr="00EB5811" w:rsidRDefault="00EB5811" w:rsidP="00EB5811">
      <w:pPr>
        <w:pStyle w:val="12"/>
      </w:pPr>
      <w:r w:rsidRPr="00EB5811">
        <w:t xml:space="preserve">В случае предоставления разрешения на условно разрешенный вид использования земельного участка или объекта капитального строительства должны быть установлены предельные параметры разрешенного строительства. </w:t>
      </w:r>
    </w:p>
    <w:p w14:paraId="7CE4B595" w14:textId="77777777" w:rsidR="00EB5811" w:rsidRDefault="00EB5811" w:rsidP="00EB5811">
      <w:pPr>
        <w:pStyle w:val="12"/>
      </w:pPr>
      <w:r w:rsidRPr="00EB5811">
        <w:t>Вид разрешенного использования «Магазины (4.4)» применяется исключительно в части размещения объектов мелкорозничной торговли.</w:t>
      </w:r>
    </w:p>
    <w:p w14:paraId="6D1721A8" w14:textId="77777777" w:rsidR="00EB5811" w:rsidRDefault="00EB5811" w:rsidP="00EB5811">
      <w:pPr>
        <w:pStyle w:val="40"/>
      </w:pPr>
      <w:bookmarkStart w:id="17" w:name="_Toc140486333"/>
      <w:r w:rsidRPr="00EB5811">
        <w:t xml:space="preserve">Р-2 </w:t>
      </w:r>
      <w:r w:rsidR="008537E1">
        <w:t>—</w:t>
      </w:r>
      <w:r w:rsidRPr="00EB5811">
        <w:t xml:space="preserve"> зона отдыха</w:t>
      </w:r>
      <w:bookmarkEnd w:id="17"/>
    </w:p>
    <w:p w14:paraId="2B730A51" w14:textId="77777777" w:rsidR="00EB5811" w:rsidRDefault="00EB5811" w:rsidP="00EB5811">
      <w:r w:rsidRPr="00EB5811">
        <w:t>Зонаотдыха – Р-2 предназначена для размещения объектов туризма и отдыха.</w:t>
      </w:r>
    </w:p>
    <w:p w14:paraId="775F88A2" w14:textId="77777777" w:rsidR="00EB5811" w:rsidRDefault="00EB5811" w:rsidP="00EB5811">
      <w:pPr>
        <w:rPr>
          <w:rStyle w:val="af4"/>
        </w:rPr>
      </w:pPr>
      <w:r w:rsidRPr="00EB5811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EB5811" w:rsidRPr="00243524" w14:paraId="356D694A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709AC6F" w14:textId="77777777" w:rsidR="00EB5811" w:rsidRPr="00EB5811" w:rsidRDefault="00EB5811" w:rsidP="00EB5811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3928E249" w14:textId="77777777" w:rsidR="00EB5811" w:rsidRPr="00EB5811" w:rsidRDefault="00EB5811" w:rsidP="00EB5811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707DDAB1" w14:textId="77777777" w:rsidR="00EB5811" w:rsidRPr="00EB5811" w:rsidRDefault="00EB5811" w:rsidP="00EB5811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273B9FC7" w14:textId="77777777" w:rsidR="00EB5811" w:rsidRPr="00EB5811" w:rsidRDefault="00EB5811" w:rsidP="00EB5811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EB5811" w:rsidRPr="006A41FE" w14:paraId="03877B33" w14:textId="77777777" w:rsidTr="00E4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416D071C" w14:textId="77777777" w:rsidR="00EB5811" w:rsidRPr="00EB5811" w:rsidRDefault="00EB5811" w:rsidP="00EB5811">
            <w:pPr>
              <w:pStyle w:val="aff3"/>
            </w:pPr>
            <w:r w:rsidRPr="00EB5811">
              <w:t>Отдых (Рекреация)</w:t>
            </w:r>
          </w:p>
          <w:p w14:paraId="0EB6A51A" w14:textId="77777777" w:rsidR="00EB5811" w:rsidRPr="00EB5811" w:rsidRDefault="00EB5811" w:rsidP="00EB5811">
            <w:pPr>
              <w:pStyle w:val="aff3"/>
            </w:pPr>
            <w:r w:rsidRPr="00EB5811">
              <w:t>(5.0)</w:t>
            </w:r>
          </w:p>
        </w:tc>
        <w:tc>
          <w:tcPr>
            <w:tcW w:w="4372" w:type="dxa"/>
          </w:tcPr>
          <w:p w14:paraId="0FE88774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кодами 5.1-5.5</w:t>
            </w:r>
          </w:p>
        </w:tc>
        <w:tc>
          <w:tcPr>
            <w:tcW w:w="4677" w:type="dxa"/>
          </w:tcPr>
          <w:p w14:paraId="66A118AC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D3C6CC7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225F685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56F1932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32265494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25432DAD" w14:textId="77777777" w:rsidTr="00E4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7F8E074D" w14:textId="77777777" w:rsidR="00EB5811" w:rsidRPr="00EB5811" w:rsidRDefault="00EB5811" w:rsidP="00EB5811">
            <w:pPr>
              <w:pStyle w:val="aff3"/>
            </w:pPr>
            <w:r w:rsidRPr="00EB5811">
              <w:t>Туристическое обслуживание</w:t>
            </w:r>
          </w:p>
          <w:p w14:paraId="06BB0286" w14:textId="77777777" w:rsidR="00EB5811" w:rsidRPr="00EB5811" w:rsidRDefault="00EB5811" w:rsidP="00EB5811">
            <w:pPr>
              <w:pStyle w:val="aff3"/>
            </w:pPr>
            <w:r w:rsidRPr="00EB5811">
              <w:t>(5.2.1)</w:t>
            </w:r>
          </w:p>
        </w:tc>
        <w:tc>
          <w:tcPr>
            <w:tcW w:w="4372" w:type="dxa"/>
            <w:vAlign w:val="top"/>
          </w:tcPr>
          <w:p w14:paraId="4F5C715F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14:paraId="2876272D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детских лагерей</w:t>
            </w:r>
          </w:p>
        </w:tc>
        <w:tc>
          <w:tcPr>
            <w:tcW w:w="4677" w:type="dxa"/>
          </w:tcPr>
          <w:p w14:paraId="57C99EC5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CDCD8F6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F7C36B2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B4B4912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623EFB7F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36BB2A10" w14:textId="77777777" w:rsidTr="00E4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1D3C06F6" w14:textId="77777777" w:rsidR="00EB5811" w:rsidRPr="00EB5811" w:rsidRDefault="00EB5811" w:rsidP="00EB5811">
            <w:pPr>
              <w:pStyle w:val="aff3"/>
            </w:pPr>
            <w:r w:rsidRPr="00EB5811">
              <w:t>Природно-познавательный туризм</w:t>
            </w:r>
          </w:p>
          <w:p w14:paraId="22E3DF4A" w14:textId="77777777" w:rsidR="00EB5811" w:rsidRPr="00EB5811" w:rsidRDefault="00EB5811" w:rsidP="00EB5811">
            <w:pPr>
              <w:pStyle w:val="aff3"/>
            </w:pPr>
            <w:r w:rsidRPr="00EB5811">
              <w:t>(5.2)</w:t>
            </w:r>
          </w:p>
        </w:tc>
        <w:tc>
          <w:tcPr>
            <w:tcW w:w="4372" w:type="dxa"/>
            <w:vAlign w:val="top"/>
          </w:tcPr>
          <w:p w14:paraId="1AF9DE25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7ECBF71F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осуществление необходимых природоохранных и природовосстановительных мероприятий</w:t>
            </w:r>
          </w:p>
        </w:tc>
        <w:tc>
          <w:tcPr>
            <w:tcW w:w="4677" w:type="dxa"/>
          </w:tcPr>
          <w:p w14:paraId="71D45D9D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B184BE3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E244D68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1BA780F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699C92DD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2019ABA1" w14:textId="77777777" w:rsidTr="00E4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4549895E" w14:textId="77777777" w:rsidR="00EB5811" w:rsidRPr="00EB5811" w:rsidRDefault="00EB5811" w:rsidP="00EB5811">
            <w:pPr>
              <w:pStyle w:val="aff3"/>
            </w:pPr>
            <w:r w:rsidRPr="00EB5811">
              <w:t>Парки культуры и отдыха</w:t>
            </w:r>
          </w:p>
          <w:p w14:paraId="3127C805" w14:textId="77777777" w:rsidR="00EB5811" w:rsidRPr="00EB5811" w:rsidRDefault="00EB5811" w:rsidP="00EB5811">
            <w:pPr>
              <w:pStyle w:val="aff3"/>
            </w:pPr>
            <w:r w:rsidRPr="00EB5811">
              <w:t>(3.6.2)</w:t>
            </w:r>
          </w:p>
        </w:tc>
        <w:tc>
          <w:tcPr>
            <w:tcW w:w="4372" w:type="dxa"/>
            <w:vAlign w:val="top"/>
          </w:tcPr>
          <w:p w14:paraId="5E313EBB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0DFD">
              <w:t>Размещение парков культуры и отдыха</w:t>
            </w:r>
          </w:p>
        </w:tc>
        <w:tc>
          <w:tcPr>
            <w:tcW w:w="4677" w:type="dxa"/>
          </w:tcPr>
          <w:p w14:paraId="224080C0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F98000C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5468BFA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E74B177" w14:textId="77777777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7DC8EC2E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F0D" w:rsidRPr="006A41FE" w14:paraId="374C1E86" w14:textId="77777777" w:rsidTr="00E4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13DA1057" w14:textId="77777777" w:rsidR="005F1F0D" w:rsidRPr="00EB5811" w:rsidRDefault="005F1F0D" w:rsidP="005F1F0D">
            <w:pPr>
              <w:pStyle w:val="aff3"/>
            </w:pPr>
            <w:r w:rsidRPr="005F1F0D">
              <w:t xml:space="preserve">Деятельность по особой охране и изучению природы </w:t>
            </w:r>
            <w:r>
              <w:t>(9.0)</w:t>
            </w:r>
          </w:p>
        </w:tc>
        <w:tc>
          <w:tcPr>
            <w:tcW w:w="4372" w:type="dxa"/>
            <w:vAlign w:val="top"/>
          </w:tcPr>
          <w:p w14:paraId="2FB18CB5" w14:textId="77777777" w:rsidR="005F1F0D" w:rsidRPr="00520DFD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F0D"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4677" w:type="dxa"/>
          </w:tcPr>
          <w:p w14:paraId="496FD0F2" w14:textId="77777777" w:rsidR="005F1F0D" w:rsidRPr="00910DEA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1AFC1E8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EAED3FF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407BB00" w14:textId="77777777" w:rsidR="005F1F0D" w:rsidRPr="00CB771D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379DAEEA" w14:textId="77777777" w:rsidR="005F1F0D" w:rsidRPr="006A41FE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F0D" w:rsidRPr="006A41FE" w14:paraId="2EE980BD" w14:textId="77777777" w:rsidTr="00E4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7E3BDA82" w14:textId="77777777" w:rsidR="005F1F0D" w:rsidRPr="005F1F0D" w:rsidRDefault="005F1F0D" w:rsidP="005F1F0D">
            <w:pPr>
              <w:pStyle w:val="aff3"/>
            </w:pPr>
            <w:r w:rsidRPr="005F1F0D">
              <w:t>Охрана природных территорий</w:t>
            </w:r>
            <w:r>
              <w:br/>
              <w:t>(9.1)</w:t>
            </w:r>
          </w:p>
        </w:tc>
        <w:tc>
          <w:tcPr>
            <w:tcW w:w="4372" w:type="dxa"/>
            <w:vAlign w:val="top"/>
          </w:tcPr>
          <w:p w14:paraId="593AB9A4" w14:textId="77777777" w:rsidR="005F1F0D" w:rsidRPr="005F1F0D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F0D"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4677" w:type="dxa"/>
          </w:tcPr>
          <w:p w14:paraId="3CF0B1B4" w14:textId="77777777" w:rsidR="005F1F0D" w:rsidRPr="00910DEA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8DE1A28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B9E7394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8C4E922" w14:textId="77777777" w:rsidR="005F1F0D" w:rsidRPr="00CB771D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05307447" w14:textId="77777777" w:rsidR="005F1F0D" w:rsidRPr="006A41FE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F0D" w:rsidRPr="006A41FE" w14:paraId="175E0A10" w14:textId="77777777" w:rsidTr="00E4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4EFCAE4C" w14:textId="77777777" w:rsidR="005F1F0D" w:rsidRPr="005F1F0D" w:rsidRDefault="005F1F0D" w:rsidP="005F1F0D">
            <w:pPr>
              <w:pStyle w:val="aff3"/>
            </w:pPr>
            <w:r w:rsidRPr="005F1F0D">
              <w:t>Курортная деятельность</w:t>
            </w:r>
            <w:r>
              <w:br/>
              <w:t>(9.2)</w:t>
            </w:r>
          </w:p>
        </w:tc>
        <w:tc>
          <w:tcPr>
            <w:tcW w:w="4372" w:type="dxa"/>
            <w:vAlign w:val="top"/>
          </w:tcPr>
          <w:p w14:paraId="4EB77911" w14:textId="77777777" w:rsidR="005F1F0D" w:rsidRPr="005F1F0D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F0D"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4677" w:type="dxa"/>
          </w:tcPr>
          <w:p w14:paraId="6FAC6ABF" w14:textId="77777777" w:rsidR="005F1F0D" w:rsidRPr="00910DEA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4881EF7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518D40E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48BED43" w14:textId="77777777" w:rsidR="005F1F0D" w:rsidRPr="00CB771D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5719E474" w14:textId="77777777" w:rsidR="005F1F0D" w:rsidRPr="006A41FE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F0D" w:rsidRPr="006A41FE" w14:paraId="37245396" w14:textId="77777777" w:rsidTr="009C09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DB4CC13" w14:textId="77777777" w:rsidR="005F1F0D" w:rsidRPr="005F1F0D" w:rsidRDefault="005F1F0D" w:rsidP="005F1F0D">
            <w:pPr>
              <w:pStyle w:val="aff3"/>
            </w:pPr>
            <w:r w:rsidRPr="00205394">
              <w:t>Земельные участки (территории) общего пользования</w:t>
            </w:r>
            <w:r>
              <w:br/>
              <w:t>(12.0)</w:t>
            </w:r>
          </w:p>
        </w:tc>
        <w:tc>
          <w:tcPr>
            <w:tcW w:w="4372" w:type="dxa"/>
          </w:tcPr>
          <w:p w14:paraId="6C05BA95" w14:textId="77777777" w:rsidR="005F1F0D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32D3E37C" w14:textId="77777777" w:rsidR="005F1F0D" w:rsidRPr="005F1F0D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12.0.1-12.0.2</w:t>
            </w:r>
          </w:p>
        </w:tc>
        <w:tc>
          <w:tcPr>
            <w:tcW w:w="4677" w:type="dxa"/>
          </w:tcPr>
          <w:p w14:paraId="05CAE18B" w14:textId="77777777" w:rsidR="005F1F0D" w:rsidRPr="009A4291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33B4EA3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544A573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58BE546" w14:textId="77777777" w:rsidR="005F1F0D" w:rsidRPr="00CB771D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72E7869E" w14:textId="77777777" w:rsidR="005F1F0D" w:rsidRPr="006A41FE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F0D" w:rsidRPr="006A41FE" w14:paraId="2184E7E0" w14:textId="77777777" w:rsidTr="00E40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07A76275" w14:textId="77777777" w:rsidR="005F1F0D" w:rsidRPr="00EB5811" w:rsidRDefault="005F1F0D" w:rsidP="005F1F0D">
            <w:pPr>
              <w:pStyle w:val="aff3"/>
            </w:pPr>
            <w:r w:rsidRPr="00EB5811">
              <w:t>Благоустройство территории</w:t>
            </w:r>
          </w:p>
          <w:p w14:paraId="3B78E87D" w14:textId="77777777" w:rsidR="005F1F0D" w:rsidRPr="00EB5811" w:rsidRDefault="005F1F0D" w:rsidP="005F1F0D">
            <w:pPr>
              <w:pStyle w:val="aff3"/>
            </w:pPr>
            <w:r w:rsidRPr="00EB5811">
              <w:t>(12.0.2)</w:t>
            </w:r>
          </w:p>
        </w:tc>
        <w:tc>
          <w:tcPr>
            <w:tcW w:w="4372" w:type="dxa"/>
            <w:vAlign w:val="top"/>
          </w:tcPr>
          <w:p w14:paraId="287BCFEA" w14:textId="77777777" w:rsidR="005F1F0D" w:rsidRPr="00EB5811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0DFD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30E408F1" w14:textId="77777777" w:rsidR="005F1F0D" w:rsidRPr="00910DEA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737E396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622C9C1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FA2F045" w14:textId="77777777" w:rsidR="005F1F0D" w:rsidRPr="00E81F2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18E843FC" w14:textId="77777777" w:rsidR="005F1F0D" w:rsidRPr="006A41FE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C0413D" w14:textId="77777777" w:rsidR="00EB5811" w:rsidRPr="00EB5811" w:rsidRDefault="00EB5811" w:rsidP="00EB5811">
      <w:pPr>
        <w:rPr>
          <w:rStyle w:val="af4"/>
        </w:rPr>
      </w:pPr>
      <w:r w:rsidRPr="00EB5811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249371DE" w14:textId="77777777" w:rsidR="00EB5811" w:rsidRPr="00EB5811" w:rsidRDefault="00EB5811" w:rsidP="00EB5811">
      <w:r w:rsidRPr="00EB5811">
        <w:t>Не регламентируется.</w:t>
      </w:r>
    </w:p>
    <w:p w14:paraId="478407AD" w14:textId="77777777" w:rsidR="00EB5811" w:rsidRPr="00EB5811" w:rsidRDefault="00EB5811" w:rsidP="00EB5811">
      <w:pPr>
        <w:rPr>
          <w:rStyle w:val="af4"/>
        </w:rPr>
      </w:pPr>
      <w:r w:rsidRPr="00EB5811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p w14:paraId="2F2740E7" w14:textId="77777777" w:rsidR="00EB5811" w:rsidRDefault="00EB5811" w:rsidP="00EB5811">
      <w:r w:rsidRPr="00EB5811">
        <w:t>Не регламентируется.</w:t>
      </w:r>
    </w:p>
    <w:p w14:paraId="0FF1BB95" w14:textId="77777777" w:rsidR="00EB5811" w:rsidRDefault="00955FDA" w:rsidP="00955FDA">
      <w:pPr>
        <w:pStyle w:val="30"/>
      </w:pPr>
      <w:bookmarkStart w:id="18" w:name="_Toc140486334"/>
      <w:r w:rsidRPr="00955FDA">
        <w:t>Статья 8. Зона сельскохозяйственного использования</w:t>
      </w:r>
      <w:bookmarkEnd w:id="18"/>
    </w:p>
    <w:p w14:paraId="47B5F88D" w14:textId="77777777" w:rsidR="00955FDA" w:rsidRDefault="00955FDA" w:rsidP="00955FDA">
      <w:pPr>
        <w:pStyle w:val="40"/>
      </w:pPr>
      <w:bookmarkStart w:id="19" w:name="_Toc140486335"/>
      <w:r w:rsidRPr="00955FDA">
        <w:t>СХ-1</w:t>
      </w:r>
      <w:r>
        <w:t xml:space="preserve"> — </w:t>
      </w:r>
      <w:r w:rsidR="008537E1">
        <w:t>з</w:t>
      </w:r>
      <w:r w:rsidRPr="00955FDA">
        <w:t>она сельскохозяйственного использования</w:t>
      </w:r>
      <w:bookmarkEnd w:id="19"/>
    </w:p>
    <w:p w14:paraId="2B0D269F" w14:textId="77777777" w:rsidR="000D671A" w:rsidRPr="000D671A" w:rsidRDefault="000D671A" w:rsidP="000D671A">
      <w:r w:rsidRPr="000D671A">
        <w:t>Зона сельскохозяйственного использования – СХ-1 предназначена для осуществления хозяйственной деятельности по производству, хранению и первичной переработке сельскохозяйственной продукции, с включением объектов инженерной инфраструктуры, связанных с обслуживанием основной функции данной зоны.</w:t>
      </w:r>
    </w:p>
    <w:p w14:paraId="328F5CBB" w14:textId="77777777" w:rsidR="000D671A" w:rsidRDefault="000D671A" w:rsidP="000D671A">
      <w:r w:rsidRPr="000D671A">
        <w:t>В соответствии с ч. 6 ст. 36 Градостроительного кодекса Российской Федерации для земель сельскохозяйственных угодий в составе земель сельскохозяйственного назначения градостроительные регламенты не устанавливаются.</w:t>
      </w:r>
    </w:p>
    <w:p w14:paraId="40E549E6" w14:textId="77777777" w:rsidR="000D671A" w:rsidRPr="000D671A" w:rsidRDefault="000D671A" w:rsidP="000D671A">
      <w:pPr>
        <w:rPr>
          <w:rStyle w:val="af4"/>
        </w:rPr>
      </w:pPr>
      <w:r w:rsidRPr="000D671A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368"/>
        <w:gridCol w:w="4342"/>
        <w:gridCol w:w="4633"/>
        <w:gridCol w:w="2223"/>
      </w:tblGrid>
      <w:tr w:rsidR="000D671A" w:rsidRPr="00EB5811" w14:paraId="09DFFAA7" w14:textId="77777777" w:rsidTr="000D6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750DFD6" w14:textId="77777777" w:rsidR="000D671A" w:rsidRPr="000D671A" w:rsidRDefault="000D671A" w:rsidP="000D671A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42" w:type="dxa"/>
          </w:tcPr>
          <w:p w14:paraId="34A7E212" w14:textId="77777777" w:rsidR="000D671A" w:rsidRPr="000D671A" w:rsidRDefault="000D671A" w:rsidP="000D671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33" w:type="dxa"/>
          </w:tcPr>
          <w:p w14:paraId="27989166" w14:textId="77777777" w:rsidR="000D671A" w:rsidRPr="000D671A" w:rsidRDefault="000D671A" w:rsidP="000D671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23" w:type="dxa"/>
          </w:tcPr>
          <w:p w14:paraId="230ECD20" w14:textId="77777777" w:rsidR="000D671A" w:rsidRPr="000D671A" w:rsidRDefault="000D671A" w:rsidP="000D671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0D671A" w:rsidRPr="006A41FE" w14:paraId="6757FA5F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709F8AB8" w14:textId="77777777" w:rsidR="000D671A" w:rsidRPr="000D671A" w:rsidRDefault="000D671A" w:rsidP="000D671A">
            <w:pPr>
              <w:pStyle w:val="aff3"/>
            </w:pPr>
            <w:r w:rsidRPr="000D671A">
              <w:t>Сельскохозяйственное использование</w:t>
            </w:r>
          </w:p>
          <w:p w14:paraId="33999B92" w14:textId="77777777" w:rsidR="000D671A" w:rsidRPr="000D671A" w:rsidRDefault="000D671A" w:rsidP="000D671A">
            <w:pPr>
              <w:pStyle w:val="aff3"/>
            </w:pPr>
            <w:r w:rsidRPr="000D671A">
              <w:t>(1.0)</w:t>
            </w:r>
          </w:p>
        </w:tc>
        <w:tc>
          <w:tcPr>
            <w:tcW w:w="4342" w:type="dxa"/>
            <w:vAlign w:val="top"/>
          </w:tcPr>
          <w:p w14:paraId="26F20B14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Ведение сельского хозяйства.</w:t>
            </w:r>
          </w:p>
          <w:p w14:paraId="2E9FCC58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Содержание данного вида разрешенного использования включает в себя содержание видов разрешенного использования с кодами 1.1 - 1.20,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4633" w:type="dxa"/>
          </w:tcPr>
          <w:p w14:paraId="436F09C9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5D7383E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C955C4A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90284D0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40ADD1D7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4D2E5CB8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352D037A" w14:textId="77777777" w:rsidR="000D671A" w:rsidRPr="000D671A" w:rsidRDefault="000D671A" w:rsidP="000D671A">
            <w:pPr>
              <w:pStyle w:val="aff3"/>
            </w:pPr>
            <w:r w:rsidRPr="000D671A">
              <w:t>Растениеводство</w:t>
            </w:r>
          </w:p>
          <w:p w14:paraId="1AEB278E" w14:textId="77777777" w:rsidR="000D671A" w:rsidRPr="000D671A" w:rsidRDefault="000D671A" w:rsidP="000D671A">
            <w:pPr>
              <w:pStyle w:val="aff3"/>
            </w:pPr>
            <w:r w:rsidRPr="000D671A">
              <w:t>(1.1)</w:t>
            </w:r>
          </w:p>
        </w:tc>
        <w:tc>
          <w:tcPr>
            <w:tcW w:w="4342" w:type="dxa"/>
            <w:vAlign w:val="top"/>
          </w:tcPr>
          <w:p w14:paraId="4A5929F5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выращиванием сельскохозяйственных культур.</w:t>
            </w:r>
          </w:p>
          <w:p w14:paraId="59AB7EC2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 xml:space="preserve">Содержание данного вида разрешенного использования включает в себя содержание видов разрешенного использования с кодами 1.2 – 1.6 Классификатора </w:t>
            </w:r>
          </w:p>
        </w:tc>
        <w:tc>
          <w:tcPr>
            <w:tcW w:w="4633" w:type="dxa"/>
          </w:tcPr>
          <w:p w14:paraId="232AC1C1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A57C475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41890F2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D7D88F4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63FBC7D7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61976BE4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06A7E1FA" w14:textId="77777777" w:rsidR="000D671A" w:rsidRPr="000D671A" w:rsidRDefault="000D671A" w:rsidP="000D671A">
            <w:pPr>
              <w:pStyle w:val="aff3"/>
            </w:pPr>
            <w:r w:rsidRPr="000D671A">
              <w:t>Выращивание зерновых и иных сельскохозяйственных культур</w:t>
            </w:r>
          </w:p>
          <w:p w14:paraId="7194F335" w14:textId="77777777" w:rsidR="000D671A" w:rsidRPr="000D671A" w:rsidRDefault="000D671A" w:rsidP="000D671A">
            <w:pPr>
              <w:pStyle w:val="aff3"/>
            </w:pPr>
            <w:r w:rsidRPr="000D671A">
              <w:t>(1.2)</w:t>
            </w:r>
          </w:p>
        </w:tc>
        <w:tc>
          <w:tcPr>
            <w:tcW w:w="4342" w:type="dxa"/>
            <w:vAlign w:val="top"/>
          </w:tcPr>
          <w:p w14:paraId="7A432BB7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4633" w:type="dxa"/>
          </w:tcPr>
          <w:p w14:paraId="7DF1083C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2D5D046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FA3C53F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8D30E74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63DE48B0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7B195F39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0912EF82" w14:textId="77777777" w:rsidR="000D671A" w:rsidRPr="000D671A" w:rsidRDefault="000D671A" w:rsidP="000D671A">
            <w:pPr>
              <w:pStyle w:val="aff3"/>
            </w:pPr>
            <w:r w:rsidRPr="000D671A">
              <w:t>Овощеводство</w:t>
            </w:r>
          </w:p>
          <w:p w14:paraId="367B145C" w14:textId="77777777" w:rsidR="000D671A" w:rsidRPr="000D671A" w:rsidRDefault="000D671A" w:rsidP="000D671A">
            <w:pPr>
              <w:pStyle w:val="aff3"/>
            </w:pPr>
            <w:r w:rsidRPr="000D671A">
              <w:t>(1.3)</w:t>
            </w:r>
          </w:p>
        </w:tc>
        <w:tc>
          <w:tcPr>
            <w:tcW w:w="4342" w:type="dxa"/>
            <w:vAlign w:val="top"/>
          </w:tcPr>
          <w:p w14:paraId="2AC8E7DD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4633" w:type="dxa"/>
          </w:tcPr>
          <w:p w14:paraId="7873C5F9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C7EE69C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B61999A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A4EAC38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6731C32C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33CCAAC6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176711A9" w14:textId="77777777" w:rsidR="000D671A" w:rsidRPr="000D671A" w:rsidRDefault="000D671A" w:rsidP="000D671A">
            <w:pPr>
              <w:pStyle w:val="aff3"/>
            </w:pPr>
            <w:r w:rsidRPr="000D671A">
              <w:t>Выращивание тонизирующих, лекарственных, цветочных культур</w:t>
            </w:r>
          </w:p>
          <w:p w14:paraId="681D2EEC" w14:textId="77777777" w:rsidR="000D671A" w:rsidRPr="000D671A" w:rsidRDefault="000D671A" w:rsidP="000D671A">
            <w:pPr>
              <w:pStyle w:val="aff3"/>
            </w:pPr>
            <w:r w:rsidRPr="000D671A">
              <w:t>(1.4)</w:t>
            </w:r>
          </w:p>
        </w:tc>
        <w:tc>
          <w:tcPr>
            <w:tcW w:w="4342" w:type="dxa"/>
            <w:vAlign w:val="top"/>
          </w:tcPr>
          <w:p w14:paraId="429E0C38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4633" w:type="dxa"/>
          </w:tcPr>
          <w:p w14:paraId="44479D2E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A65C994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DF2DA66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8B17EA0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C53BED3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3923C0C3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4DC04D2A" w14:textId="77777777" w:rsidR="000D671A" w:rsidRPr="000D671A" w:rsidRDefault="000D671A" w:rsidP="000D671A">
            <w:pPr>
              <w:pStyle w:val="aff3"/>
            </w:pPr>
            <w:r w:rsidRPr="000D671A">
              <w:t>Садоводство</w:t>
            </w:r>
          </w:p>
          <w:p w14:paraId="655D18ED" w14:textId="77777777" w:rsidR="000D671A" w:rsidRPr="000D671A" w:rsidRDefault="000D671A" w:rsidP="000D671A">
            <w:pPr>
              <w:pStyle w:val="aff3"/>
            </w:pPr>
            <w:r w:rsidRPr="000D671A">
              <w:t>(1.5)</w:t>
            </w:r>
          </w:p>
        </w:tc>
        <w:tc>
          <w:tcPr>
            <w:tcW w:w="4342" w:type="dxa"/>
            <w:vAlign w:val="top"/>
          </w:tcPr>
          <w:p w14:paraId="3F921FAD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4633" w:type="dxa"/>
          </w:tcPr>
          <w:p w14:paraId="63D6190C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78BBC19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6BBE3A6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119259A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1CC47E08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4C37" w:rsidRPr="006A41FE" w14:paraId="3EF18F92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2BA6DA19" w14:textId="77777777" w:rsidR="00114C37" w:rsidRPr="000D671A" w:rsidRDefault="00114C37" w:rsidP="000D671A">
            <w:pPr>
              <w:pStyle w:val="aff3"/>
            </w:pPr>
            <w:r w:rsidRPr="00114C37">
              <w:t>Виноградарство</w:t>
            </w:r>
            <w:r>
              <w:br/>
              <w:t>(1.5.1)</w:t>
            </w:r>
          </w:p>
        </w:tc>
        <w:tc>
          <w:tcPr>
            <w:tcW w:w="4342" w:type="dxa"/>
            <w:vAlign w:val="top"/>
          </w:tcPr>
          <w:p w14:paraId="3B09C215" w14:textId="77777777" w:rsidR="00114C37" w:rsidRPr="000D671A" w:rsidRDefault="00114C37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4C37">
              <w:t>Возделывание винограда на виноградопригодных землях</w:t>
            </w:r>
          </w:p>
        </w:tc>
        <w:tc>
          <w:tcPr>
            <w:tcW w:w="4633" w:type="dxa"/>
          </w:tcPr>
          <w:p w14:paraId="006760AC" w14:textId="77777777" w:rsidR="00114C37" w:rsidRPr="00910DEA" w:rsidRDefault="00114C37" w:rsidP="00114C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8F44D13" w14:textId="77777777" w:rsidR="00114C37" w:rsidRPr="00DB61F0" w:rsidRDefault="00114C37" w:rsidP="00114C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F3D9A48" w14:textId="77777777" w:rsidR="00114C37" w:rsidRPr="00DB61F0" w:rsidRDefault="00114C37" w:rsidP="00114C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954B633" w14:textId="77777777" w:rsidR="00114C37" w:rsidRPr="00CB771D" w:rsidRDefault="00114C37" w:rsidP="00114C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31DE79C0" w14:textId="77777777" w:rsidR="00114C37" w:rsidRPr="006A41FE" w:rsidRDefault="00114C37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61E485A8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541D9F31" w14:textId="77777777" w:rsidR="000D671A" w:rsidRPr="000D671A" w:rsidRDefault="000D671A" w:rsidP="000D671A">
            <w:pPr>
              <w:pStyle w:val="aff3"/>
            </w:pPr>
            <w:r w:rsidRPr="002207E4">
              <w:t>Выращивание льна и конопли</w:t>
            </w:r>
          </w:p>
          <w:p w14:paraId="0F70FBC3" w14:textId="77777777" w:rsidR="000D671A" w:rsidRPr="000D671A" w:rsidRDefault="000D671A" w:rsidP="000D671A">
            <w:pPr>
              <w:pStyle w:val="aff3"/>
            </w:pPr>
            <w:r>
              <w:t>(1.6)</w:t>
            </w:r>
          </w:p>
        </w:tc>
        <w:tc>
          <w:tcPr>
            <w:tcW w:w="4342" w:type="dxa"/>
            <w:vAlign w:val="top"/>
          </w:tcPr>
          <w:p w14:paraId="7C771CF6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  <w:p w14:paraId="009F0142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33" w:type="dxa"/>
          </w:tcPr>
          <w:p w14:paraId="6EFFE610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A29F0A4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601C07B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C422704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40DFB9B7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4482EAB8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16E8789E" w14:textId="77777777" w:rsidR="000D671A" w:rsidRPr="000D671A" w:rsidRDefault="000D671A" w:rsidP="000D671A">
            <w:pPr>
              <w:pStyle w:val="aff3"/>
            </w:pPr>
            <w:r w:rsidRPr="000D671A">
              <w:t>Животноводство</w:t>
            </w:r>
          </w:p>
          <w:p w14:paraId="6F67FF2A" w14:textId="77777777" w:rsidR="000D671A" w:rsidRPr="000D671A" w:rsidRDefault="000D671A" w:rsidP="000D671A">
            <w:pPr>
              <w:pStyle w:val="aff3"/>
            </w:pPr>
            <w:r w:rsidRPr="000D671A">
              <w:t>(1.7)</w:t>
            </w:r>
          </w:p>
        </w:tc>
        <w:tc>
          <w:tcPr>
            <w:tcW w:w="4342" w:type="dxa"/>
            <w:vAlign w:val="top"/>
          </w:tcPr>
          <w:p w14:paraId="03B4F030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4F6F13B7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Содержание данного вида разрешенного использования включает в себя содержание видов разрешенного использования с кодами 1.8-1.11, 1.15, 1.19, 1.20</w:t>
            </w:r>
          </w:p>
        </w:tc>
        <w:tc>
          <w:tcPr>
            <w:tcW w:w="4633" w:type="dxa"/>
          </w:tcPr>
          <w:p w14:paraId="735428BF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EAC1C59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BC87101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3A3F1C7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037F44E6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5E073AB6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6D737367" w14:textId="77777777" w:rsidR="000D671A" w:rsidRPr="000D671A" w:rsidRDefault="000D671A" w:rsidP="000D671A">
            <w:pPr>
              <w:pStyle w:val="aff3"/>
            </w:pPr>
            <w:r w:rsidRPr="000D671A">
              <w:t>Скотоводство</w:t>
            </w:r>
          </w:p>
          <w:p w14:paraId="011F191A" w14:textId="77777777" w:rsidR="000D671A" w:rsidRPr="000D671A" w:rsidRDefault="000D671A" w:rsidP="000D671A">
            <w:pPr>
              <w:pStyle w:val="aff3"/>
            </w:pPr>
            <w:r w:rsidRPr="000D671A">
              <w:t>(1.8)</w:t>
            </w:r>
          </w:p>
        </w:tc>
        <w:tc>
          <w:tcPr>
            <w:tcW w:w="4342" w:type="dxa"/>
            <w:vAlign w:val="top"/>
          </w:tcPr>
          <w:p w14:paraId="2112B677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14:paraId="65EEB9AA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633" w:type="dxa"/>
          </w:tcPr>
          <w:p w14:paraId="12558A36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6A3F482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AE81697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4B75FF9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09E98104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6FFDAB2F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5664442A" w14:textId="77777777" w:rsidR="000D671A" w:rsidRPr="000D671A" w:rsidRDefault="000D671A" w:rsidP="000D671A">
            <w:pPr>
              <w:pStyle w:val="aff3"/>
            </w:pPr>
            <w:r w:rsidRPr="000D671A">
              <w:t>Звероводство</w:t>
            </w:r>
          </w:p>
          <w:p w14:paraId="5F97D63F" w14:textId="77777777" w:rsidR="000D671A" w:rsidRPr="000D671A" w:rsidRDefault="000D671A" w:rsidP="000D671A">
            <w:pPr>
              <w:pStyle w:val="aff3"/>
            </w:pPr>
            <w:r w:rsidRPr="000D671A">
              <w:t>(1.9)</w:t>
            </w:r>
          </w:p>
        </w:tc>
        <w:tc>
          <w:tcPr>
            <w:tcW w:w="4342" w:type="dxa"/>
            <w:vAlign w:val="top"/>
          </w:tcPr>
          <w:p w14:paraId="5F032AAB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разведением в неволе ценных пушных зверей;</w:t>
            </w:r>
          </w:p>
          <w:p w14:paraId="1788BEA9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74071961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633" w:type="dxa"/>
          </w:tcPr>
          <w:p w14:paraId="4F65A316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92E5EC8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2F6E5B0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4D67244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11EA9909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44B1D92A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719D1DC3" w14:textId="77777777" w:rsidR="000D671A" w:rsidRPr="000D671A" w:rsidRDefault="000D671A" w:rsidP="000D671A">
            <w:pPr>
              <w:pStyle w:val="aff3"/>
            </w:pPr>
            <w:r w:rsidRPr="000D671A">
              <w:t>Птицеводство</w:t>
            </w:r>
          </w:p>
          <w:p w14:paraId="338BAD10" w14:textId="77777777" w:rsidR="000D671A" w:rsidRPr="000D671A" w:rsidRDefault="000D671A" w:rsidP="000D671A">
            <w:pPr>
              <w:pStyle w:val="aff3"/>
            </w:pPr>
            <w:r w:rsidRPr="000D671A">
              <w:t>(1.10)</w:t>
            </w:r>
          </w:p>
        </w:tc>
        <w:tc>
          <w:tcPr>
            <w:tcW w:w="4342" w:type="dxa"/>
            <w:vAlign w:val="top"/>
          </w:tcPr>
          <w:p w14:paraId="107B15F5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14:paraId="5D0614FE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14:paraId="4D604EEE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633" w:type="dxa"/>
          </w:tcPr>
          <w:p w14:paraId="02C0E791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D8056C1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F8D02FA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FB831FF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3862E32C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71CDFC88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75E4F35A" w14:textId="77777777" w:rsidR="000D671A" w:rsidRPr="000D671A" w:rsidRDefault="000D671A" w:rsidP="000D671A">
            <w:pPr>
              <w:pStyle w:val="aff3"/>
            </w:pPr>
            <w:r w:rsidRPr="000D671A">
              <w:t>Свиноводство</w:t>
            </w:r>
          </w:p>
          <w:p w14:paraId="6B58AE64" w14:textId="77777777" w:rsidR="000D671A" w:rsidRPr="000D671A" w:rsidRDefault="000D671A" w:rsidP="000D671A">
            <w:pPr>
              <w:pStyle w:val="aff3"/>
            </w:pPr>
            <w:r w:rsidRPr="000D671A">
              <w:t>(1.11)</w:t>
            </w:r>
          </w:p>
        </w:tc>
        <w:tc>
          <w:tcPr>
            <w:tcW w:w="4342" w:type="dxa"/>
            <w:vAlign w:val="top"/>
          </w:tcPr>
          <w:p w14:paraId="44272558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разведением свиней;</w:t>
            </w:r>
          </w:p>
          <w:p w14:paraId="2CD073EA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53FBB4C5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633" w:type="dxa"/>
          </w:tcPr>
          <w:p w14:paraId="7A52BE75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36186FD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F8474BF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77F9F3F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60D283F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33085AC0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065DF328" w14:textId="77777777" w:rsidR="000D671A" w:rsidRPr="000D671A" w:rsidRDefault="000D671A" w:rsidP="000D671A">
            <w:pPr>
              <w:pStyle w:val="aff3"/>
            </w:pPr>
            <w:r w:rsidRPr="000D671A">
              <w:t>Пчеловодство</w:t>
            </w:r>
          </w:p>
          <w:p w14:paraId="5D4601D9" w14:textId="77777777" w:rsidR="000D671A" w:rsidRPr="000D671A" w:rsidRDefault="000D671A" w:rsidP="000D671A">
            <w:pPr>
              <w:pStyle w:val="aff3"/>
            </w:pPr>
            <w:r w:rsidRPr="000D671A">
              <w:t>(1.12)</w:t>
            </w:r>
          </w:p>
        </w:tc>
        <w:tc>
          <w:tcPr>
            <w:tcW w:w="4342" w:type="dxa"/>
            <w:vAlign w:val="top"/>
          </w:tcPr>
          <w:p w14:paraId="61C1C423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618E588A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2CE7A091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4633" w:type="dxa"/>
          </w:tcPr>
          <w:p w14:paraId="4D07ACDF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A7FCAD1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3948BAA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4BEED80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2BA9FAD4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3115E4DA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628E5961" w14:textId="77777777" w:rsidR="000D671A" w:rsidRPr="000D671A" w:rsidRDefault="000D671A" w:rsidP="000D671A">
            <w:pPr>
              <w:pStyle w:val="aff3"/>
            </w:pPr>
            <w:r w:rsidRPr="000D671A">
              <w:t>Рыбоводство</w:t>
            </w:r>
          </w:p>
          <w:p w14:paraId="0A07D215" w14:textId="77777777" w:rsidR="000D671A" w:rsidRPr="000D671A" w:rsidRDefault="000D671A" w:rsidP="000D671A">
            <w:pPr>
              <w:pStyle w:val="aff3"/>
            </w:pPr>
            <w:r w:rsidRPr="000D671A">
              <w:t>(1.13)</w:t>
            </w:r>
          </w:p>
        </w:tc>
        <w:tc>
          <w:tcPr>
            <w:tcW w:w="4342" w:type="dxa"/>
            <w:vAlign w:val="top"/>
          </w:tcPr>
          <w:p w14:paraId="69131C0F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14:paraId="1D2860A4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4633" w:type="dxa"/>
          </w:tcPr>
          <w:p w14:paraId="31102A5A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4359011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5E4C00F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3A8B7CB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0A9FD75E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61DFB2B8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2FF93F69" w14:textId="77777777" w:rsidR="000D671A" w:rsidRPr="000D671A" w:rsidRDefault="000D671A" w:rsidP="000D671A">
            <w:pPr>
              <w:pStyle w:val="aff3"/>
            </w:pPr>
            <w:r w:rsidRPr="000D671A">
              <w:t>Научное обеспечение сельского хозяйства</w:t>
            </w:r>
          </w:p>
          <w:p w14:paraId="08026C2D" w14:textId="77777777" w:rsidR="000D671A" w:rsidRPr="000D671A" w:rsidRDefault="000D671A" w:rsidP="000D671A">
            <w:pPr>
              <w:pStyle w:val="aff3"/>
            </w:pPr>
            <w:r w:rsidRPr="000D671A">
              <w:t>(1.14)</w:t>
            </w:r>
          </w:p>
        </w:tc>
        <w:tc>
          <w:tcPr>
            <w:tcW w:w="4342" w:type="dxa"/>
            <w:vAlign w:val="top"/>
          </w:tcPr>
          <w:p w14:paraId="5FFCA355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14:paraId="7A12DB6D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коллекций генетических ресурсов растений</w:t>
            </w:r>
          </w:p>
        </w:tc>
        <w:tc>
          <w:tcPr>
            <w:tcW w:w="4633" w:type="dxa"/>
          </w:tcPr>
          <w:p w14:paraId="4078E5D9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9169C68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37B352B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8B3A855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F4DAC80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6403D107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5DD81F5F" w14:textId="77777777" w:rsidR="000D671A" w:rsidRPr="000D671A" w:rsidRDefault="000D671A" w:rsidP="000D671A">
            <w:pPr>
              <w:pStyle w:val="aff3"/>
            </w:pPr>
            <w:r w:rsidRPr="000D671A">
              <w:t>Хранение и переработка сельскохозяйственной продукции</w:t>
            </w:r>
          </w:p>
          <w:p w14:paraId="47387A3F" w14:textId="77777777" w:rsidR="000D671A" w:rsidRPr="000D671A" w:rsidRDefault="000D671A" w:rsidP="000D671A">
            <w:pPr>
              <w:pStyle w:val="aff3"/>
            </w:pPr>
            <w:r w:rsidRPr="000D671A">
              <w:t>(1.15)</w:t>
            </w:r>
          </w:p>
        </w:tc>
        <w:tc>
          <w:tcPr>
            <w:tcW w:w="4342" w:type="dxa"/>
            <w:vAlign w:val="top"/>
          </w:tcPr>
          <w:p w14:paraId="5CB68A97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 xml:space="preserve">Размещение зданий, сооружений, используемых для </w:t>
            </w:r>
            <w:r w:rsidRPr="000D671A">
              <w:t>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4633" w:type="dxa"/>
          </w:tcPr>
          <w:p w14:paraId="61EFBC8A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520D35F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759CA2B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AAD8140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1D4465D8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52225AE7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0176F747" w14:textId="77777777" w:rsidR="000D671A" w:rsidRPr="000D671A" w:rsidRDefault="000D671A" w:rsidP="000D671A">
            <w:pPr>
              <w:pStyle w:val="aff3"/>
            </w:pPr>
            <w:r w:rsidRPr="000D671A">
              <w:t>Ведение личного подсобного хозяйства на полевых участках</w:t>
            </w:r>
          </w:p>
          <w:p w14:paraId="4BF90A53" w14:textId="77777777" w:rsidR="000D671A" w:rsidRPr="000D671A" w:rsidRDefault="000D671A" w:rsidP="000D671A">
            <w:pPr>
              <w:pStyle w:val="aff3"/>
            </w:pPr>
            <w:r w:rsidRPr="000D671A">
              <w:t>(1.16)</w:t>
            </w:r>
          </w:p>
        </w:tc>
        <w:tc>
          <w:tcPr>
            <w:tcW w:w="4342" w:type="dxa"/>
            <w:vAlign w:val="top"/>
          </w:tcPr>
          <w:p w14:paraId="2C0E0073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4633" w:type="dxa"/>
          </w:tcPr>
          <w:p w14:paraId="3034091B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74E15AB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9A21830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A86C5D4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6F600811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4C993777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0B062AF6" w14:textId="77777777" w:rsidR="000D671A" w:rsidRPr="000D671A" w:rsidRDefault="000D671A" w:rsidP="000D671A">
            <w:pPr>
              <w:pStyle w:val="aff3"/>
            </w:pPr>
            <w:r w:rsidRPr="006A4393">
              <w:t>Питомники</w:t>
            </w:r>
          </w:p>
          <w:p w14:paraId="06AAC715" w14:textId="77777777" w:rsidR="000D671A" w:rsidRPr="000D671A" w:rsidRDefault="000D671A" w:rsidP="000D671A">
            <w:pPr>
              <w:pStyle w:val="aff3"/>
            </w:pPr>
            <w:r w:rsidRPr="006A4393">
              <w:t>(1.17)</w:t>
            </w:r>
          </w:p>
          <w:p w14:paraId="60A42E71" w14:textId="77777777" w:rsidR="000D671A" w:rsidRPr="000D671A" w:rsidRDefault="000D671A" w:rsidP="000D671A">
            <w:pPr>
              <w:pStyle w:val="aff3"/>
            </w:pPr>
          </w:p>
        </w:tc>
        <w:tc>
          <w:tcPr>
            <w:tcW w:w="4342" w:type="dxa"/>
            <w:vAlign w:val="top"/>
          </w:tcPr>
          <w:p w14:paraId="15969FA3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4E76E9FC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 xml:space="preserve">размещение сооружений, необходимых для указанных видов </w:t>
            </w:r>
            <w:r w:rsidRPr="000D671A">
              <w:t>сельскохозяйственного производства</w:t>
            </w:r>
          </w:p>
          <w:p w14:paraId="42FB441C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33" w:type="dxa"/>
          </w:tcPr>
          <w:p w14:paraId="3C70BEAA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C4F4717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8671433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57EB002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28332182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4063F235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2CF1B5C3" w14:textId="77777777" w:rsidR="000D671A" w:rsidRPr="000D671A" w:rsidRDefault="000D671A" w:rsidP="000D671A">
            <w:pPr>
              <w:pStyle w:val="aff3"/>
            </w:pPr>
            <w:r w:rsidRPr="006A4393">
              <w:t>Обеспечение сельскохозяйственного производства</w:t>
            </w:r>
          </w:p>
          <w:p w14:paraId="4FD6B209" w14:textId="77777777" w:rsidR="000D671A" w:rsidRPr="000D671A" w:rsidRDefault="000D671A" w:rsidP="000D671A">
            <w:pPr>
              <w:pStyle w:val="aff3"/>
            </w:pPr>
            <w:r w:rsidRPr="000D671A">
              <w:t>(1.18)</w:t>
            </w:r>
          </w:p>
        </w:tc>
        <w:tc>
          <w:tcPr>
            <w:tcW w:w="4342" w:type="dxa"/>
            <w:vAlign w:val="top"/>
          </w:tcPr>
          <w:p w14:paraId="7A78E5F2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 xml:space="preserve">Размещение машинно-транспортных и ремонтных станций, ангаров и гаражей для сельскохозяйственной техники, амбаров, водонапорных башен, </w:t>
            </w:r>
            <w:r w:rsidRPr="000D671A">
              <w:t>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4633" w:type="dxa"/>
          </w:tcPr>
          <w:p w14:paraId="0B1A7D96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250A2F6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A886513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D9A5C1A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45CC0EE3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23CA9174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554FA9A1" w14:textId="77777777" w:rsidR="000D671A" w:rsidRPr="000D671A" w:rsidRDefault="000D671A" w:rsidP="000D671A">
            <w:pPr>
              <w:pStyle w:val="aff3"/>
            </w:pPr>
            <w:r w:rsidRPr="000D671A">
              <w:t>Сенокошение</w:t>
            </w:r>
          </w:p>
          <w:p w14:paraId="6C2B5F2D" w14:textId="77777777" w:rsidR="000D671A" w:rsidRPr="000D671A" w:rsidRDefault="000D671A" w:rsidP="000D671A">
            <w:pPr>
              <w:pStyle w:val="aff3"/>
            </w:pPr>
            <w:r w:rsidRPr="000D671A">
              <w:t>(1.19)</w:t>
            </w:r>
          </w:p>
        </w:tc>
        <w:tc>
          <w:tcPr>
            <w:tcW w:w="4342" w:type="dxa"/>
            <w:vAlign w:val="top"/>
          </w:tcPr>
          <w:p w14:paraId="56EF2B72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Кошение трав, сбор и заготовка сена</w:t>
            </w:r>
          </w:p>
        </w:tc>
        <w:tc>
          <w:tcPr>
            <w:tcW w:w="4633" w:type="dxa"/>
          </w:tcPr>
          <w:p w14:paraId="3062960C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12317D6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A563F8A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9D05FF5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9FE1723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307C8E4C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2D3ACCCF" w14:textId="77777777" w:rsidR="000D671A" w:rsidRPr="000D671A" w:rsidRDefault="000D671A" w:rsidP="000D671A">
            <w:pPr>
              <w:pStyle w:val="aff3"/>
            </w:pPr>
            <w:r w:rsidRPr="000D671A">
              <w:t xml:space="preserve">Выпас сельскохозяйственных животных </w:t>
            </w:r>
          </w:p>
          <w:p w14:paraId="43CFE77B" w14:textId="77777777" w:rsidR="000D671A" w:rsidRPr="000D671A" w:rsidRDefault="000D671A" w:rsidP="000D671A">
            <w:pPr>
              <w:pStyle w:val="aff3"/>
            </w:pPr>
            <w:r w:rsidRPr="000D671A">
              <w:t>(1.20)</w:t>
            </w:r>
          </w:p>
        </w:tc>
        <w:tc>
          <w:tcPr>
            <w:tcW w:w="4342" w:type="dxa"/>
            <w:vAlign w:val="top"/>
          </w:tcPr>
          <w:p w14:paraId="19F04210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Выпас сельскохозяйственных животных</w:t>
            </w:r>
          </w:p>
        </w:tc>
        <w:tc>
          <w:tcPr>
            <w:tcW w:w="4633" w:type="dxa"/>
          </w:tcPr>
          <w:p w14:paraId="31231443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9CD2DE0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F65B48E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3BCC7EAF" w14:textId="7777777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2F24C3E9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6BCC7B" w14:textId="77777777" w:rsidR="00425FBE" w:rsidRDefault="000D671A" w:rsidP="00425FBE">
      <w:pPr>
        <w:rPr>
          <w:rStyle w:val="af4"/>
        </w:rPr>
      </w:pPr>
      <w:r w:rsidRPr="000D671A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0390607B" w14:textId="77777777" w:rsidR="00E908A7" w:rsidRDefault="00E908A7" w:rsidP="00E908A7">
      <w:r w:rsidRPr="000D671A">
        <w:t>Не регламентируется.</w:t>
      </w:r>
    </w:p>
    <w:p w14:paraId="54D20156" w14:textId="77777777" w:rsidR="000D671A" w:rsidRPr="000D671A" w:rsidRDefault="000D671A" w:rsidP="000D671A">
      <w:pPr>
        <w:rPr>
          <w:rStyle w:val="af4"/>
        </w:rPr>
      </w:pPr>
      <w:r w:rsidRPr="000D671A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p w14:paraId="178A11FE" w14:textId="77777777" w:rsidR="000D671A" w:rsidRDefault="000D671A" w:rsidP="000D671A">
      <w:r w:rsidRPr="000D671A">
        <w:t>Не регламентируется.</w:t>
      </w:r>
    </w:p>
    <w:p w14:paraId="26E0F745" w14:textId="77777777" w:rsidR="000D671A" w:rsidRDefault="000D671A" w:rsidP="000D671A">
      <w:pPr>
        <w:pStyle w:val="30"/>
      </w:pPr>
      <w:bookmarkStart w:id="20" w:name="_Toc140486336"/>
      <w:r w:rsidRPr="000D671A">
        <w:t>Статья 9. Зонасадоводства и огородничества</w:t>
      </w:r>
      <w:bookmarkEnd w:id="20"/>
    </w:p>
    <w:p w14:paraId="1F7ADC2C" w14:textId="77777777" w:rsidR="000D671A" w:rsidRDefault="000D671A" w:rsidP="000D671A">
      <w:pPr>
        <w:pStyle w:val="40"/>
      </w:pPr>
      <w:bookmarkStart w:id="21" w:name="_Toc140486337"/>
      <w:r w:rsidRPr="000D671A">
        <w:t>К-1</w:t>
      </w:r>
      <w:r>
        <w:t xml:space="preserve"> — </w:t>
      </w:r>
      <w:r w:rsidR="00B367D6">
        <w:t>з</w:t>
      </w:r>
      <w:r w:rsidRPr="000D671A">
        <w:t>она садоводства и огородничества</w:t>
      </w:r>
      <w:bookmarkEnd w:id="21"/>
    </w:p>
    <w:p w14:paraId="475D501D" w14:textId="77777777" w:rsidR="000D671A" w:rsidRDefault="000F01B4" w:rsidP="000F01B4">
      <w:r w:rsidRPr="000F01B4">
        <w:t>Зона садоводства и огородничества– К-1 предназначена для ведения гражданами садоводства и огородничества. Зона выделена для обеспечения правовых условий формирования территорий, используемых в целях удовлетворения потребностей населения в выращивании плодовоовощных культур.</w:t>
      </w:r>
    </w:p>
    <w:p w14:paraId="61D730FD" w14:textId="77777777" w:rsidR="000F01B4" w:rsidRDefault="000F01B4" w:rsidP="000F01B4">
      <w:pPr>
        <w:rPr>
          <w:rStyle w:val="af4"/>
        </w:rPr>
      </w:pPr>
      <w:r w:rsidRPr="000F01B4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368"/>
        <w:gridCol w:w="4342"/>
        <w:gridCol w:w="4633"/>
        <w:gridCol w:w="2223"/>
      </w:tblGrid>
      <w:tr w:rsidR="000F01B4" w:rsidRPr="000D671A" w14:paraId="66F64595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177F4C8E" w14:textId="77777777" w:rsidR="000F01B4" w:rsidRPr="000F01B4" w:rsidRDefault="000F01B4" w:rsidP="000F01B4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42" w:type="dxa"/>
          </w:tcPr>
          <w:p w14:paraId="09A8939E" w14:textId="77777777" w:rsidR="000F01B4" w:rsidRPr="000F01B4" w:rsidRDefault="000F01B4" w:rsidP="000F01B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33" w:type="dxa"/>
          </w:tcPr>
          <w:p w14:paraId="2333D86F" w14:textId="77777777" w:rsidR="000F01B4" w:rsidRPr="000F01B4" w:rsidRDefault="000F01B4" w:rsidP="000F01B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23" w:type="dxa"/>
          </w:tcPr>
          <w:p w14:paraId="1702F178" w14:textId="77777777" w:rsidR="000F01B4" w:rsidRPr="000F01B4" w:rsidRDefault="000F01B4" w:rsidP="000F01B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0F01B4" w:rsidRPr="006A41FE" w14:paraId="22C1A307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10D85FCA" w14:textId="77777777" w:rsidR="000F01B4" w:rsidRPr="000F01B4" w:rsidRDefault="000F01B4" w:rsidP="000F01B4">
            <w:pPr>
              <w:pStyle w:val="aff3"/>
            </w:pPr>
            <w:r w:rsidRPr="000F01B4">
              <w:t>Ведение садоводства</w:t>
            </w:r>
          </w:p>
          <w:p w14:paraId="57DF891F" w14:textId="77777777" w:rsidR="000F01B4" w:rsidRPr="000F01B4" w:rsidRDefault="000F01B4" w:rsidP="000F01B4">
            <w:pPr>
              <w:pStyle w:val="aff3"/>
            </w:pPr>
            <w:r w:rsidRPr="000F01B4">
              <w:t>(13.2)</w:t>
            </w:r>
          </w:p>
        </w:tc>
        <w:tc>
          <w:tcPr>
            <w:tcW w:w="4342" w:type="dxa"/>
            <w:vAlign w:val="top"/>
          </w:tcPr>
          <w:p w14:paraId="359C41B4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2CD"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14:paraId="46916F41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2CD"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w:anchor="P140" w:history="1">
              <w:r w:rsidRPr="000F01B4">
                <w:t>кодом 2.1</w:t>
              </w:r>
            </w:hyperlink>
            <w:r w:rsidRPr="000F01B4">
              <w:t>, хозяйственных построек и гаражей</w:t>
            </w:r>
          </w:p>
        </w:tc>
        <w:tc>
          <w:tcPr>
            <w:tcW w:w="4633" w:type="dxa"/>
          </w:tcPr>
          <w:p w14:paraId="5465FAC9" w14:textId="77777777" w:rsidR="00C22358" w:rsidRPr="009900EE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>предельные (минимальные</w:t>
            </w:r>
            <w:r w:rsidR="005A1FA7">
              <w:t xml:space="preserve"> и максимальные</w:t>
            </w:r>
            <w:r w:rsidRPr="00DB7AA6">
              <w:t xml:space="preserve">) размеры земельных участков (площадь): </w:t>
            </w:r>
            <w:r w:rsidR="005A1FA7">
              <w:rPr>
                <w:rStyle w:val="af4"/>
              </w:rPr>
              <w:t>300 – 2000</w:t>
            </w:r>
            <w:r w:rsidRPr="00C155F7">
              <w:rPr>
                <w:rStyle w:val="af4"/>
              </w:rPr>
              <w:t xml:space="preserve">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6752D99E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7073721D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17EDBC12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>
              <w:rPr>
                <w:rStyle w:val="af4"/>
              </w:rPr>
              <w:t>;</w:t>
            </w:r>
          </w:p>
          <w:p w14:paraId="1654C9FF" w14:textId="77777777" w:rsidR="000F01B4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40</w:t>
            </w:r>
            <w:r w:rsidRPr="00E04B98">
              <w:rPr>
                <w:rStyle w:val="af4"/>
              </w:rPr>
              <w:t>%</w:t>
            </w:r>
            <w:r>
              <w:rPr>
                <w:rStyle w:val="af4"/>
              </w:rPr>
              <w:t>.</w:t>
            </w:r>
          </w:p>
        </w:tc>
        <w:tc>
          <w:tcPr>
            <w:tcW w:w="2223" w:type="dxa"/>
          </w:tcPr>
          <w:p w14:paraId="4DD5EBBD" w14:textId="77777777" w:rsidR="000F01B4" w:rsidRPr="006A41FE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01B4" w:rsidRPr="006A41FE" w14:paraId="4937A045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7998168F" w14:textId="77777777" w:rsidR="000F01B4" w:rsidRPr="000F01B4" w:rsidRDefault="000F01B4" w:rsidP="000F01B4">
            <w:pPr>
              <w:pStyle w:val="aff3"/>
            </w:pPr>
            <w:r w:rsidRPr="000F01B4">
              <w:t>Ведение огородничества</w:t>
            </w:r>
          </w:p>
          <w:p w14:paraId="5AA6760A" w14:textId="77777777" w:rsidR="000F01B4" w:rsidRPr="000F01B4" w:rsidRDefault="000F01B4" w:rsidP="000F01B4">
            <w:pPr>
              <w:pStyle w:val="aff3"/>
            </w:pPr>
            <w:r w:rsidRPr="000F01B4">
              <w:t>(13.1)</w:t>
            </w:r>
          </w:p>
        </w:tc>
        <w:tc>
          <w:tcPr>
            <w:tcW w:w="4342" w:type="dxa"/>
            <w:vAlign w:val="top"/>
          </w:tcPr>
          <w:p w14:paraId="3F0B54D8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2CD"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14:paraId="30C2BBEF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2CD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4633" w:type="dxa"/>
          </w:tcPr>
          <w:p w14:paraId="39B09505" w14:textId="77777777" w:rsidR="00C22358" w:rsidRPr="009900EE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50</w:t>
            </w:r>
            <w:r w:rsidRPr="00C155F7">
              <w:rPr>
                <w:rStyle w:val="af4"/>
              </w:rPr>
              <w:t xml:space="preserve"> – </w:t>
            </w:r>
            <w:r>
              <w:rPr>
                <w:rStyle w:val="af4"/>
              </w:rPr>
              <w:t>600</w:t>
            </w:r>
            <w:r w:rsidRPr="00C155F7">
              <w:rPr>
                <w:rStyle w:val="af4"/>
              </w:rPr>
              <w:t xml:space="preserve">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4651A873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45B81021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414F9F59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rPr>
                <w:rStyle w:val="af4"/>
              </w:rPr>
              <w:t>1 этаж</w:t>
            </w:r>
            <w:r w:rsidRPr="007C3F0E">
              <w:t>;</w:t>
            </w:r>
          </w:p>
          <w:p w14:paraId="26A0FF9C" w14:textId="77777777" w:rsidR="000F01B4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40</w:t>
            </w:r>
            <w:r w:rsidRPr="00E04B98">
              <w:rPr>
                <w:rStyle w:val="af4"/>
              </w:rPr>
              <w:t>%</w:t>
            </w:r>
            <w:r>
              <w:rPr>
                <w:rStyle w:val="af4"/>
              </w:rPr>
              <w:t>.</w:t>
            </w:r>
          </w:p>
        </w:tc>
        <w:tc>
          <w:tcPr>
            <w:tcW w:w="2223" w:type="dxa"/>
          </w:tcPr>
          <w:p w14:paraId="097ADB31" w14:textId="77777777" w:rsidR="000F01B4" w:rsidRPr="006A41FE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01B4" w:rsidRPr="006A41FE" w14:paraId="0F708917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760C5D1E" w14:textId="77777777" w:rsidR="000F01B4" w:rsidRPr="000F01B4" w:rsidRDefault="000F01B4" w:rsidP="000F01B4">
            <w:pPr>
              <w:pStyle w:val="aff3"/>
            </w:pPr>
            <w:r w:rsidRPr="00694ECD">
              <w:t>Для ведения личного подсобного хозяйства (приусадебный земельный участок)</w:t>
            </w:r>
          </w:p>
          <w:p w14:paraId="535D30DF" w14:textId="77777777" w:rsidR="000F01B4" w:rsidRPr="000F01B4" w:rsidRDefault="000F01B4" w:rsidP="000F01B4">
            <w:pPr>
              <w:pStyle w:val="aff3"/>
            </w:pPr>
            <w:r w:rsidRPr="00694ECD">
              <w:t>(2.2)</w:t>
            </w:r>
          </w:p>
        </w:tc>
        <w:tc>
          <w:tcPr>
            <w:tcW w:w="4342" w:type="dxa"/>
            <w:vAlign w:val="top"/>
          </w:tcPr>
          <w:p w14:paraId="3928C749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01B4">
              <w:t xml:space="preserve">Размещение жилого дома, указанного в описании вида разрешенного использования с </w:t>
            </w:r>
            <w:hyperlink w:anchor="P140" w:history="1">
              <w:r w:rsidRPr="000F01B4">
                <w:t>кодом 2.1</w:t>
              </w:r>
            </w:hyperlink>
            <w:r w:rsidRPr="000F01B4">
              <w:t>;</w:t>
            </w:r>
          </w:p>
          <w:p w14:paraId="6C72010D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01B4">
              <w:t>производство сельскохозяйственной продукции;</w:t>
            </w:r>
          </w:p>
          <w:p w14:paraId="6C9F3F23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01B4">
              <w:t>размещение гаража и иных вспомогательных сооружений;</w:t>
            </w:r>
          </w:p>
          <w:p w14:paraId="344625D1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4ECD">
              <w:t>содержание сельскохозяйственных животных</w:t>
            </w:r>
          </w:p>
        </w:tc>
        <w:tc>
          <w:tcPr>
            <w:tcW w:w="4633" w:type="dxa"/>
          </w:tcPr>
          <w:p w14:paraId="02257F66" w14:textId="77777777" w:rsidR="00C22358" w:rsidRPr="009900EE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400</w:t>
            </w:r>
            <w:r w:rsidRPr="00C155F7">
              <w:rPr>
                <w:rStyle w:val="af4"/>
              </w:rPr>
              <w:t xml:space="preserve"> – </w:t>
            </w:r>
            <w:r>
              <w:rPr>
                <w:rStyle w:val="af4"/>
              </w:rPr>
              <w:t>5000</w:t>
            </w:r>
            <w:r w:rsidRPr="00C155F7">
              <w:rPr>
                <w:rStyle w:val="af4"/>
              </w:rPr>
              <w:t xml:space="preserve">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73950F91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388331A1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1C13B2F3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3AC4D65D" w14:textId="77777777" w:rsidR="000F01B4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60</w:t>
            </w:r>
            <w:r w:rsidRPr="00E04B98">
              <w:rPr>
                <w:rStyle w:val="af4"/>
              </w:rPr>
              <w:t>%</w:t>
            </w:r>
            <w:r>
              <w:rPr>
                <w:rStyle w:val="af4"/>
              </w:rPr>
              <w:t>.</w:t>
            </w:r>
          </w:p>
        </w:tc>
        <w:tc>
          <w:tcPr>
            <w:tcW w:w="2223" w:type="dxa"/>
          </w:tcPr>
          <w:p w14:paraId="2C608F91" w14:textId="77777777" w:rsidR="000F01B4" w:rsidRPr="006A41FE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1FB0" w:rsidRPr="006A41FE" w14:paraId="49642692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6B4801E8" w14:textId="77777777" w:rsidR="00FD1FB0" w:rsidRPr="00B32762" w:rsidRDefault="00FD1FB0" w:rsidP="00FD1FB0">
            <w:pPr>
              <w:pStyle w:val="aff3"/>
            </w:pPr>
            <w:r w:rsidRPr="00B32762">
              <w:t>Благоустройство территории</w:t>
            </w:r>
          </w:p>
          <w:p w14:paraId="447E1738" w14:textId="77777777" w:rsidR="00FD1FB0" w:rsidRPr="00694ECD" w:rsidRDefault="00FD1FB0" w:rsidP="00FD1FB0">
            <w:pPr>
              <w:pStyle w:val="aff3"/>
            </w:pPr>
            <w:r w:rsidRPr="00B32762">
              <w:t>(12.0.2)</w:t>
            </w:r>
          </w:p>
        </w:tc>
        <w:tc>
          <w:tcPr>
            <w:tcW w:w="4342" w:type="dxa"/>
            <w:vAlign w:val="top"/>
          </w:tcPr>
          <w:p w14:paraId="344D9596" w14:textId="77777777" w:rsidR="00FD1FB0" w:rsidRPr="000F01B4" w:rsidRDefault="00FD1FB0" w:rsidP="00FD1FB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33" w:type="dxa"/>
          </w:tcPr>
          <w:p w14:paraId="1F7077F5" w14:textId="77777777" w:rsidR="00FD1FB0" w:rsidRPr="00910DEA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8B6AB06" w14:textId="77777777" w:rsidR="00FD1FB0" w:rsidRPr="00DB61F0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2CBE7C9" w14:textId="77777777" w:rsidR="00FD1FB0" w:rsidRPr="00DB61F0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387E55B" w14:textId="77777777" w:rsidR="00FD1FB0" w:rsidRPr="00DB7AA6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3F76BE02" w14:textId="77777777" w:rsidR="00FD1FB0" w:rsidRPr="006A41FE" w:rsidRDefault="00FD1FB0" w:rsidP="00FD1FB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1FB0" w:rsidRPr="006A41FE" w14:paraId="0C0653CB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222892B2" w14:textId="77777777" w:rsidR="00FD1FB0" w:rsidRPr="000F01B4" w:rsidRDefault="00FD1FB0" w:rsidP="00FD1FB0">
            <w:pPr>
              <w:pStyle w:val="aff3"/>
            </w:pPr>
            <w:r w:rsidRPr="000F01B4">
              <w:t>Земельные участки общего назначения (13.0)</w:t>
            </w:r>
          </w:p>
        </w:tc>
        <w:tc>
          <w:tcPr>
            <w:tcW w:w="4342" w:type="dxa"/>
            <w:vAlign w:val="top"/>
          </w:tcPr>
          <w:p w14:paraId="09908079" w14:textId="77777777" w:rsidR="00FD1FB0" w:rsidRPr="000F01B4" w:rsidRDefault="00FD1FB0" w:rsidP="00FD1FB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2CD">
              <w:t xml:space="preserve">Земельные участки, являющиеся имуществом общего пользования и предназначенные для общего использования </w:t>
            </w:r>
            <w:r w:rsidRPr="000F01B4">
              <w:t>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4633" w:type="dxa"/>
          </w:tcPr>
          <w:p w14:paraId="079D5237" w14:textId="77777777" w:rsidR="00FD1FB0" w:rsidRPr="00910DEA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967BA8F" w14:textId="77777777" w:rsidR="00FD1FB0" w:rsidRPr="00DB61F0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B6CCABA" w14:textId="77777777" w:rsidR="00FD1FB0" w:rsidRPr="00DB61F0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7AA260C" w14:textId="77777777" w:rsidR="00FD1FB0" w:rsidRPr="00E81F20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55828A73" w14:textId="77777777" w:rsidR="00FD1FB0" w:rsidRPr="006A41FE" w:rsidRDefault="00FD1FB0" w:rsidP="00FD1FB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C94971" w14:textId="77777777" w:rsidR="000F01B4" w:rsidRDefault="000F01B4" w:rsidP="000F01B4">
      <w:pPr>
        <w:rPr>
          <w:rStyle w:val="af4"/>
        </w:rPr>
      </w:pPr>
      <w:r w:rsidRPr="000F01B4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6A1364D1" w14:textId="77777777" w:rsidR="00E908A7" w:rsidRPr="00E908A7" w:rsidRDefault="00E908A7" w:rsidP="00E908A7">
      <w:r w:rsidRPr="00E908A7">
        <w:t>Не регламентируется.</w:t>
      </w:r>
    </w:p>
    <w:p w14:paraId="050F8DEE" w14:textId="77777777" w:rsidR="000F01B4" w:rsidRDefault="000F01B4" w:rsidP="000F01B4">
      <w:pPr>
        <w:rPr>
          <w:rStyle w:val="af4"/>
        </w:rPr>
      </w:pPr>
      <w:r w:rsidRPr="000F01B4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p w14:paraId="40C49B6F" w14:textId="77777777" w:rsidR="004D31AC" w:rsidRPr="00E908A7" w:rsidRDefault="00E908A7" w:rsidP="00E908A7">
      <w:pPr>
        <w:rPr>
          <w:rStyle w:val="af4"/>
          <w:b w:val="0"/>
          <w:bCs w:val="0"/>
        </w:rPr>
      </w:pPr>
      <w:r w:rsidRPr="00E908A7">
        <w:t>Не регламентируется.</w:t>
      </w:r>
    </w:p>
    <w:p w14:paraId="518BBF19" w14:textId="77777777" w:rsidR="000F01B4" w:rsidRDefault="004D31AC" w:rsidP="000F01B4">
      <w:pPr>
        <w:rPr>
          <w:rStyle w:val="af4"/>
        </w:rPr>
      </w:pPr>
      <w:r>
        <w:rPr>
          <w:rStyle w:val="af4"/>
        </w:rPr>
        <w:t>Примечания:</w:t>
      </w:r>
    </w:p>
    <w:p w14:paraId="792F10BF" w14:textId="77777777" w:rsidR="004D31AC" w:rsidRPr="004D31AC" w:rsidRDefault="004D31AC" w:rsidP="004D31AC">
      <w:pPr>
        <w:pStyle w:val="12"/>
      </w:pPr>
      <w:r w:rsidRPr="004D31AC">
        <w:t>расстояния измеряются до наружных граней стен строений;</w:t>
      </w:r>
    </w:p>
    <w:p w14:paraId="1DA27A75" w14:textId="77777777" w:rsidR="004D31AC" w:rsidRPr="004D31AC" w:rsidRDefault="004D31AC" w:rsidP="004D31AC">
      <w:pPr>
        <w:pStyle w:val="12"/>
      </w:pPr>
      <w:r w:rsidRPr="004D31AC">
        <w:t>вспомогательные строения, за исключением гаражей, размещать со стороны улиц не допускается;</w:t>
      </w:r>
    </w:p>
    <w:p w14:paraId="7D4092C6" w14:textId="77777777" w:rsidR="004D31AC" w:rsidRPr="004D31AC" w:rsidRDefault="004D31AC" w:rsidP="004D31AC">
      <w:pPr>
        <w:pStyle w:val="12"/>
      </w:pPr>
      <w:r w:rsidRPr="004D31AC">
        <w:t>ограждение земельных участков со стороны улиц должно иметь высоту не более 2,0м;</w:t>
      </w:r>
    </w:p>
    <w:p w14:paraId="314B9F94" w14:textId="77777777" w:rsidR="004D31AC" w:rsidRPr="004D31AC" w:rsidRDefault="004D31AC" w:rsidP="004D31AC">
      <w:pPr>
        <w:pStyle w:val="12"/>
      </w:pPr>
      <w:r w:rsidRPr="004D31AC">
        <w:t>по границе с соседними земельными участками ограждения должны быть проветриваемыми, с площадью просветов не менее 50 % по всей высоте забора, высотой до 2,0 метров и не выше ограждения по фасадной части. Строительство ограждений капитального характера по границе земельного участка также допускается по взаимному согласию собственников;</w:t>
      </w:r>
    </w:p>
    <w:p w14:paraId="3D35CF1A" w14:textId="77777777" w:rsidR="004D31AC" w:rsidRPr="004D31AC" w:rsidRDefault="004D31AC" w:rsidP="004D31AC">
      <w:pPr>
        <w:pStyle w:val="12"/>
      </w:pPr>
      <w:r w:rsidRPr="004D31AC">
        <w:t>расстояния до границы соседнего участка по санитарно-бытовым условиям должны быть не менее: от постройки для содержания скота и птицы–4 м; от других построек (бани, гаража и др.) – 1 м (при строительстве отдельно стоящих, а также встроенно-пристроенных хозяйственных построек высотой более 3-х метров (до конька), расстояние до соседнего участка увеличивается с 1 метра на 50 см на каждый метр превышения); от стволов высокорослых деревьев – 4 м; среднерослых — 2 м; от кустарника — 1м, мест складирования дров – 1м. При возведении на земельном участке хозяйственных построек, располагаемых на расстоянии 1 м от границы соседнего участка, скат крыши следует ориентировать на свой участок. Допускается уклон крыши к соседнему участку при обязательной организации водостоков и водоотвода от ограждения в сторону своего участка;</w:t>
      </w:r>
    </w:p>
    <w:p w14:paraId="5456E638" w14:textId="77777777" w:rsidR="004D31AC" w:rsidRPr="004D31AC" w:rsidRDefault="004D31AC" w:rsidP="004D31AC">
      <w:pPr>
        <w:pStyle w:val="12"/>
      </w:pPr>
      <w:r w:rsidRPr="004D31AC">
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 Допускается сокращение расстояния по взаимному соглашению собственников соседних земельных участков при условии выполнения требований технических регламентов;</w:t>
      </w:r>
    </w:p>
    <w:p w14:paraId="24CAE104" w14:textId="77777777" w:rsidR="004D31AC" w:rsidRPr="004D31AC" w:rsidRDefault="004D31AC" w:rsidP="004D31AC">
      <w:pPr>
        <w:pStyle w:val="12"/>
      </w:pPr>
      <w:r w:rsidRPr="004D31AC">
        <w:t>расстояния между садовым/жилым домом и хозяйственными постройками, а также между хозяйственными постройками в пределах одного земельного участка не нормируются;</w:t>
      </w:r>
    </w:p>
    <w:p w14:paraId="162714CC" w14:textId="77777777" w:rsidR="004D31AC" w:rsidRPr="004D31AC" w:rsidRDefault="004D31AC" w:rsidP="004D31AC">
      <w:pPr>
        <w:pStyle w:val="12"/>
      </w:pPr>
      <w:r w:rsidRPr="004D31AC">
        <w:t>высота хозяйственных построек не должна превышать 5,5 м до конька;</w:t>
      </w:r>
    </w:p>
    <w:p w14:paraId="74558E61" w14:textId="77777777" w:rsidR="004D31AC" w:rsidRPr="004D31AC" w:rsidRDefault="004D31AC" w:rsidP="004D31AC">
      <w:pPr>
        <w:pStyle w:val="12"/>
      </w:pPr>
      <w:r w:rsidRPr="004D31AC">
        <w:t>запрещается устройство индивидуальных отстойников за пределами своих участков. Отстойники, компостные и помойные ямы должны располагаться не ближе 5 метров до границ соседних земельных участков;</w:t>
      </w:r>
    </w:p>
    <w:p w14:paraId="114408E4" w14:textId="77777777" w:rsidR="004D31AC" w:rsidRDefault="004D31AC" w:rsidP="004D31AC">
      <w:pPr>
        <w:pStyle w:val="12"/>
      </w:pPr>
      <w:r w:rsidRPr="004D31AC">
        <w:t>запрещается складирование дров, угля, строительных и других материалов со стороны улиц за пределами своих участков.</w:t>
      </w:r>
    </w:p>
    <w:p w14:paraId="7A15CACC" w14:textId="77777777" w:rsidR="004D31AC" w:rsidRDefault="00B32762" w:rsidP="00B32762">
      <w:pPr>
        <w:pStyle w:val="30"/>
      </w:pPr>
      <w:bookmarkStart w:id="22" w:name="_Toc140486338"/>
      <w:r w:rsidRPr="00B32762">
        <w:t>Статья 10. Зона кладбищ</w:t>
      </w:r>
      <w:bookmarkEnd w:id="22"/>
    </w:p>
    <w:p w14:paraId="3111E840" w14:textId="77777777" w:rsidR="00B32762" w:rsidRDefault="00B32762" w:rsidP="00B32762">
      <w:pPr>
        <w:pStyle w:val="40"/>
      </w:pPr>
      <w:bookmarkStart w:id="23" w:name="_Toc140486339"/>
      <w:r w:rsidRPr="00B32762">
        <w:t>СП-1</w:t>
      </w:r>
      <w:r>
        <w:t xml:space="preserve"> — </w:t>
      </w:r>
      <w:r w:rsidR="00B367D6">
        <w:t>з</w:t>
      </w:r>
      <w:r w:rsidRPr="00B32762">
        <w:t>она кладбищ</w:t>
      </w:r>
      <w:bookmarkEnd w:id="23"/>
    </w:p>
    <w:p w14:paraId="1707A7B5" w14:textId="77777777" w:rsidR="00B32762" w:rsidRDefault="00B32762" w:rsidP="00B32762">
      <w:r w:rsidRPr="00B32762">
        <w:t>Зона кладбищ – СП-1 предназначена для размещения кладбищ при условии установления соответствующих санитарно-защитных зон.</w:t>
      </w:r>
    </w:p>
    <w:p w14:paraId="1BB99709" w14:textId="77777777" w:rsidR="00B32762" w:rsidRDefault="00B32762" w:rsidP="00B32762">
      <w:pPr>
        <w:rPr>
          <w:rStyle w:val="af4"/>
        </w:rPr>
      </w:pPr>
      <w:r w:rsidRPr="00B32762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368"/>
        <w:gridCol w:w="4342"/>
        <w:gridCol w:w="4633"/>
        <w:gridCol w:w="2223"/>
      </w:tblGrid>
      <w:tr w:rsidR="00B32762" w:rsidRPr="000F01B4" w14:paraId="241E8788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9E3E44D" w14:textId="77777777" w:rsidR="00B32762" w:rsidRPr="00B32762" w:rsidRDefault="00B32762" w:rsidP="00B32762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42" w:type="dxa"/>
          </w:tcPr>
          <w:p w14:paraId="76BA2201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33" w:type="dxa"/>
          </w:tcPr>
          <w:p w14:paraId="5DB77DDE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23" w:type="dxa"/>
          </w:tcPr>
          <w:p w14:paraId="63649114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B32762" w:rsidRPr="006A41FE" w14:paraId="3ED2BC5C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42422906" w14:textId="77777777" w:rsidR="00B32762" w:rsidRPr="00B32762" w:rsidRDefault="00B32762" w:rsidP="00B32762">
            <w:pPr>
              <w:pStyle w:val="aff3"/>
            </w:pPr>
            <w:r w:rsidRPr="00B32762">
              <w:t>Ритуальная деятельность</w:t>
            </w:r>
          </w:p>
          <w:p w14:paraId="7F2CA2FE" w14:textId="77777777" w:rsidR="00B32762" w:rsidRPr="00B32762" w:rsidRDefault="00B32762" w:rsidP="00B32762">
            <w:pPr>
              <w:pStyle w:val="aff3"/>
            </w:pPr>
            <w:r w:rsidRPr="00B32762">
              <w:t>(12.1)</w:t>
            </w:r>
          </w:p>
        </w:tc>
        <w:tc>
          <w:tcPr>
            <w:tcW w:w="4342" w:type="dxa"/>
            <w:vAlign w:val="top"/>
          </w:tcPr>
          <w:p w14:paraId="6E75E5FA" w14:textId="77777777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t>Размещение кладбищ, крематориев и мест захоронения;</w:t>
            </w:r>
          </w:p>
          <w:p w14:paraId="3C04A3D4" w14:textId="77777777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t>размещение соответствующих культовых сооружений;</w:t>
            </w:r>
          </w:p>
          <w:p w14:paraId="190DC72C" w14:textId="77777777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4285"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4633" w:type="dxa"/>
          </w:tcPr>
          <w:p w14:paraId="409E9D94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0101241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3991923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3661F2B" w14:textId="77777777" w:rsidR="00B32762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3FC68B17" w14:textId="77777777" w:rsidR="00B32762" w:rsidRPr="006A41FE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13DB" w:rsidRPr="006A41FE" w14:paraId="269702E7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3590E872" w14:textId="77777777" w:rsidR="000D13DB" w:rsidRPr="00B32762" w:rsidRDefault="000D13DB" w:rsidP="00B32762">
            <w:pPr>
              <w:pStyle w:val="aff3"/>
            </w:pPr>
            <w:r w:rsidRPr="000D13DB">
              <w:t>Религиозное использование</w:t>
            </w:r>
            <w:r>
              <w:br/>
              <w:t>(3.7)</w:t>
            </w:r>
          </w:p>
        </w:tc>
        <w:tc>
          <w:tcPr>
            <w:tcW w:w="4342" w:type="dxa"/>
            <w:vAlign w:val="top"/>
          </w:tcPr>
          <w:p w14:paraId="13321AC9" w14:textId="77777777" w:rsidR="000D13DB" w:rsidRPr="00B32762" w:rsidRDefault="000D13DB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3DB"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</w:t>
            </w:r>
          </w:p>
        </w:tc>
        <w:tc>
          <w:tcPr>
            <w:tcW w:w="4633" w:type="dxa"/>
          </w:tcPr>
          <w:p w14:paraId="043A3B6F" w14:textId="77777777" w:rsidR="000D13DB" w:rsidRPr="00910DEA" w:rsidRDefault="000D13DB" w:rsidP="000D13D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906BD75" w14:textId="77777777" w:rsidR="000D13DB" w:rsidRPr="00DB61F0" w:rsidRDefault="000D13DB" w:rsidP="000D13D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29F0AD2" w14:textId="77777777" w:rsidR="000D13DB" w:rsidRPr="00DB61F0" w:rsidRDefault="000D13DB" w:rsidP="000D13D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A6EE18C" w14:textId="77777777" w:rsidR="000D13DB" w:rsidRPr="00CB771D" w:rsidRDefault="000D13DB" w:rsidP="000D13D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1ACF87BC" w14:textId="77777777" w:rsidR="000D13DB" w:rsidRPr="006A41FE" w:rsidRDefault="000D13DB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2762" w:rsidRPr="006A41FE" w14:paraId="384D3FF1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0A5715F6" w14:textId="77777777" w:rsidR="00B32762" w:rsidRPr="00B32762" w:rsidRDefault="00B32762" w:rsidP="00B32762">
            <w:pPr>
              <w:pStyle w:val="aff3"/>
            </w:pPr>
            <w:r w:rsidRPr="00B32762">
              <w:t>Осуществление религиозных обрядов (3.7.1)</w:t>
            </w:r>
          </w:p>
        </w:tc>
        <w:tc>
          <w:tcPr>
            <w:tcW w:w="4342" w:type="dxa"/>
            <w:vAlign w:val="top"/>
          </w:tcPr>
          <w:p w14:paraId="49F24121" w14:textId="77777777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4285">
              <w:t xml:space="preserve">Размещение зданий и сооружений, предназначенных для совершения религиозных обрядов и церемоний (в том числе церкви, </w:t>
            </w:r>
            <w:r w:rsidRPr="00B32762">
              <w:t>соборы, храмы, часовни, мечети, молельные дома, синагоги)</w:t>
            </w:r>
          </w:p>
        </w:tc>
        <w:tc>
          <w:tcPr>
            <w:tcW w:w="4633" w:type="dxa"/>
          </w:tcPr>
          <w:p w14:paraId="6DB962C1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C0E8929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4B0DE42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04B6744" w14:textId="77777777" w:rsidR="00B32762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07C554A7" w14:textId="77777777" w:rsidR="00B32762" w:rsidRPr="006A41FE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9AE003" w14:textId="77777777" w:rsidR="00B32762" w:rsidRPr="00B32762" w:rsidRDefault="00B32762" w:rsidP="00B32762">
      <w:pPr>
        <w:rPr>
          <w:rStyle w:val="af4"/>
        </w:rPr>
      </w:pPr>
      <w:r w:rsidRPr="00B32762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7E90964C" w14:textId="77777777" w:rsidR="00B32762" w:rsidRPr="00B32762" w:rsidRDefault="00B32762" w:rsidP="00B32762">
      <w:r w:rsidRPr="00B32762">
        <w:t>Не регламентируется</w:t>
      </w:r>
    </w:p>
    <w:p w14:paraId="0BE2DF31" w14:textId="77777777" w:rsidR="00B32762" w:rsidRDefault="00B32762" w:rsidP="00B32762">
      <w:pPr>
        <w:rPr>
          <w:rStyle w:val="af4"/>
        </w:rPr>
      </w:pPr>
      <w:r w:rsidRPr="00B32762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368"/>
        <w:gridCol w:w="4342"/>
        <w:gridCol w:w="4633"/>
        <w:gridCol w:w="2223"/>
      </w:tblGrid>
      <w:tr w:rsidR="00B32762" w:rsidRPr="000F01B4" w14:paraId="61A09CD7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19991EC3" w14:textId="77777777" w:rsidR="00B32762" w:rsidRPr="00B32762" w:rsidRDefault="00B32762" w:rsidP="00B32762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42" w:type="dxa"/>
          </w:tcPr>
          <w:p w14:paraId="223DEF04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33" w:type="dxa"/>
          </w:tcPr>
          <w:p w14:paraId="3D072D91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23" w:type="dxa"/>
          </w:tcPr>
          <w:p w14:paraId="576BE798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B32762" w:rsidRPr="006A41FE" w14:paraId="759CC6A3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69ADD026" w14:textId="77777777" w:rsidR="00B32762" w:rsidRPr="00B32762" w:rsidRDefault="00B32762" w:rsidP="00B32762">
            <w:pPr>
              <w:pStyle w:val="aff3"/>
            </w:pPr>
            <w:r w:rsidRPr="00B32762">
              <w:t>Бытовое обслуживание</w:t>
            </w:r>
          </w:p>
          <w:p w14:paraId="4C173F29" w14:textId="77777777" w:rsidR="00B32762" w:rsidRPr="00B32762" w:rsidRDefault="00B32762" w:rsidP="00B32762">
            <w:pPr>
              <w:pStyle w:val="aff3"/>
            </w:pPr>
            <w:r w:rsidRPr="00B32762">
              <w:t>(3.3)</w:t>
            </w:r>
          </w:p>
        </w:tc>
        <w:tc>
          <w:tcPr>
            <w:tcW w:w="4342" w:type="dxa"/>
            <w:vAlign w:val="top"/>
          </w:tcPr>
          <w:p w14:paraId="32DEDD50" w14:textId="77777777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29FD">
              <w:t xml:space="preserve">Размещение объектов капитального строительства, </w:t>
            </w:r>
            <w:r w:rsidRPr="00B32762">
              <w:t>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633" w:type="dxa"/>
          </w:tcPr>
          <w:p w14:paraId="2ADD229A" w14:textId="77777777" w:rsidR="00A10EBF" w:rsidRPr="00910DEA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0852DF0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0400850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38B9A6B" w14:textId="77777777" w:rsidR="00B32762" w:rsidRPr="00E81F2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1DAFA013" w14:textId="77777777" w:rsidR="00B32762" w:rsidRPr="006A41FE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</w:t>
            </w:r>
            <w:r w:rsidRPr="00B32762">
              <w:t>рименяются исключительно в части размещения объектов, предназначенных исключительно для изготовления и продажи товаров ритуального назначения.</w:t>
            </w:r>
          </w:p>
        </w:tc>
      </w:tr>
      <w:tr w:rsidR="00B32762" w:rsidRPr="006A41FE" w14:paraId="5817BB5B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1A7D5996" w14:textId="77777777" w:rsidR="00B32762" w:rsidRPr="00B32762" w:rsidRDefault="00B32762" w:rsidP="00B32762">
            <w:pPr>
              <w:pStyle w:val="aff3"/>
            </w:pPr>
            <w:r w:rsidRPr="00B32762">
              <w:t>Магазины</w:t>
            </w:r>
          </w:p>
          <w:p w14:paraId="55E27CD3" w14:textId="77777777" w:rsidR="00B32762" w:rsidRPr="00B32762" w:rsidRDefault="00B32762" w:rsidP="00B32762">
            <w:pPr>
              <w:pStyle w:val="aff3"/>
            </w:pPr>
            <w:r w:rsidRPr="00B32762">
              <w:t>(4.4)</w:t>
            </w:r>
          </w:p>
        </w:tc>
        <w:tc>
          <w:tcPr>
            <w:tcW w:w="4342" w:type="dxa"/>
            <w:vAlign w:val="top"/>
          </w:tcPr>
          <w:p w14:paraId="6CDB805E" w14:textId="77777777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33" w:type="dxa"/>
          </w:tcPr>
          <w:p w14:paraId="3BD88E8F" w14:textId="77777777" w:rsidR="00A10EBF" w:rsidRPr="00910DEA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DE1D9E3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C70E6C7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252504F" w14:textId="77777777" w:rsidR="00B32762" w:rsidRPr="00E81F2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5ADFD5BE" w14:textId="77777777" w:rsidR="00B32762" w:rsidRPr="006A41FE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t>Применяются исключительно в части размещения объектов, предназначенных исключительно для изготовления и продажи товаров ритуального назначения.</w:t>
            </w:r>
          </w:p>
        </w:tc>
      </w:tr>
      <w:tr w:rsidR="00B32762" w:rsidRPr="006A41FE" w14:paraId="7EC4EA6C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217B6A07" w14:textId="77777777" w:rsidR="00B32762" w:rsidRPr="00B32762" w:rsidRDefault="00B32762" w:rsidP="00B32762">
            <w:pPr>
              <w:pStyle w:val="aff3"/>
            </w:pPr>
            <w:r w:rsidRPr="00B32762">
              <w:t>Благоустройство территории</w:t>
            </w:r>
          </w:p>
          <w:p w14:paraId="169F4B76" w14:textId="77777777" w:rsidR="00B32762" w:rsidRPr="00B32762" w:rsidRDefault="00B32762" w:rsidP="00B32762">
            <w:pPr>
              <w:pStyle w:val="aff3"/>
            </w:pPr>
            <w:r w:rsidRPr="00B32762">
              <w:t>(12.0.2)</w:t>
            </w:r>
          </w:p>
        </w:tc>
        <w:tc>
          <w:tcPr>
            <w:tcW w:w="4342" w:type="dxa"/>
            <w:vAlign w:val="top"/>
          </w:tcPr>
          <w:p w14:paraId="781EBB31" w14:textId="77777777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33" w:type="dxa"/>
          </w:tcPr>
          <w:p w14:paraId="4E003206" w14:textId="77777777" w:rsidR="00A10EBF" w:rsidRPr="00910DEA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88BE751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A361825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84917E2" w14:textId="77777777" w:rsidR="00B32762" w:rsidRPr="00E81F2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27262E24" w14:textId="77777777" w:rsidR="00B32762" w:rsidRPr="006A41FE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623F26" w14:textId="77777777" w:rsidR="00F2781C" w:rsidRDefault="00F2781C" w:rsidP="00F2781C">
      <w:pPr>
        <w:pStyle w:val="30"/>
      </w:pPr>
      <w:bookmarkStart w:id="24" w:name="_Toc140486340"/>
      <w:r w:rsidRPr="00B32762">
        <w:t>Статья 1</w:t>
      </w:r>
      <w:r>
        <w:t>1</w:t>
      </w:r>
      <w:r w:rsidRPr="00B32762">
        <w:t xml:space="preserve">. Зона </w:t>
      </w:r>
      <w:r>
        <w:t>защитного озеленения</w:t>
      </w:r>
      <w:bookmarkEnd w:id="24"/>
    </w:p>
    <w:p w14:paraId="4B1D6FD8" w14:textId="77777777" w:rsidR="00F2781C" w:rsidRDefault="00F2781C" w:rsidP="00F2781C">
      <w:pPr>
        <w:pStyle w:val="40"/>
      </w:pPr>
      <w:bookmarkStart w:id="25" w:name="_Toc140486341"/>
      <w:r>
        <w:t xml:space="preserve">ЗО — </w:t>
      </w:r>
      <w:r w:rsidR="00B367D6">
        <w:t>з</w:t>
      </w:r>
      <w:r w:rsidRPr="00B32762">
        <w:t xml:space="preserve">она </w:t>
      </w:r>
      <w:r>
        <w:t>защитного озеленения</w:t>
      </w:r>
      <w:bookmarkEnd w:id="25"/>
    </w:p>
    <w:p w14:paraId="43587F8B" w14:textId="77777777" w:rsidR="00F2781C" w:rsidRDefault="00F2781C" w:rsidP="00F2781C">
      <w:pPr>
        <w:rPr>
          <w:rStyle w:val="af4"/>
        </w:rPr>
      </w:pPr>
      <w:r w:rsidRPr="00B32762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368"/>
        <w:gridCol w:w="4342"/>
        <w:gridCol w:w="4633"/>
        <w:gridCol w:w="2223"/>
      </w:tblGrid>
      <w:tr w:rsidR="00F2781C" w:rsidRPr="000F01B4" w14:paraId="14A0C8B4" w14:textId="77777777" w:rsidTr="00F52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521DBAD" w14:textId="77777777" w:rsidR="00F2781C" w:rsidRPr="00B32762" w:rsidRDefault="00F2781C" w:rsidP="00F52501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42" w:type="dxa"/>
          </w:tcPr>
          <w:p w14:paraId="6EF55011" w14:textId="77777777" w:rsidR="00F2781C" w:rsidRPr="00B32762" w:rsidRDefault="00F2781C" w:rsidP="00F52501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33" w:type="dxa"/>
          </w:tcPr>
          <w:p w14:paraId="540D7C4F" w14:textId="77777777" w:rsidR="00F2781C" w:rsidRPr="00B32762" w:rsidRDefault="00F2781C" w:rsidP="00F52501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23" w:type="dxa"/>
          </w:tcPr>
          <w:p w14:paraId="2466BE57" w14:textId="77777777" w:rsidR="00F2781C" w:rsidRPr="00B32762" w:rsidRDefault="00F2781C" w:rsidP="00F52501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F2781C" w:rsidRPr="006A41FE" w14:paraId="637CD8E5" w14:textId="77777777" w:rsidTr="00F525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77406499" w14:textId="77777777" w:rsidR="00F2781C" w:rsidRDefault="00F2781C" w:rsidP="00F2781C">
            <w:pPr>
              <w:pStyle w:val="aff3"/>
            </w:pPr>
            <w:r>
              <w:t>Благоустройство территории</w:t>
            </w:r>
          </w:p>
          <w:p w14:paraId="7C603F29" w14:textId="77777777" w:rsidR="00F2781C" w:rsidRPr="00B32762" w:rsidRDefault="00F2781C" w:rsidP="00F2781C">
            <w:pPr>
              <w:pStyle w:val="aff3"/>
            </w:pPr>
            <w:r>
              <w:t>(12.0.2)</w:t>
            </w:r>
          </w:p>
        </w:tc>
        <w:tc>
          <w:tcPr>
            <w:tcW w:w="4342" w:type="dxa"/>
            <w:vAlign w:val="top"/>
          </w:tcPr>
          <w:p w14:paraId="1363F239" w14:textId="77777777" w:rsidR="00F2781C" w:rsidRPr="00B32762" w:rsidRDefault="00F2781C" w:rsidP="00F5250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781C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33" w:type="dxa"/>
          </w:tcPr>
          <w:p w14:paraId="7C501E97" w14:textId="77777777" w:rsidR="00F2781C" w:rsidRPr="00910DEA" w:rsidRDefault="00F2781C" w:rsidP="00F5250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8B2754D" w14:textId="77777777" w:rsidR="00F2781C" w:rsidRPr="00DB61F0" w:rsidRDefault="00F2781C" w:rsidP="00F5250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14ADAEB" w14:textId="77777777" w:rsidR="00F2781C" w:rsidRPr="00DB61F0" w:rsidRDefault="00F2781C" w:rsidP="00F5250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FBD624F" w14:textId="77777777" w:rsidR="00F2781C" w:rsidRPr="00E81F20" w:rsidRDefault="00F2781C" w:rsidP="00F5250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6F712A9E" w14:textId="77777777" w:rsidR="00F2781C" w:rsidRPr="006A41FE" w:rsidRDefault="00F2781C" w:rsidP="00F5250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99BFCE" w14:textId="77777777" w:rsidR="00F2781C" w:rsidRPr="00B32762" w:rsidRDefault="00F2781C" w:rsidP="00F2781C">
      <w:pPr>
        <w:rPr>
          <w:rStyle w:val="af4"/>
        </w:rPr>
      </w:pPr>
      <w:r w:rsidRPr="00B32762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706009EA" w14:textId="77777777" w:rsidR="00F2781C" w:rsidRPr="00B32762" w:rsidRDefault="00F2781C" w:rsidP="00F2781C">
      <w:r w:rsidRPr="00B32762">
        <w:t>Не регламентируется</w:t>
      </w:r>
    </w:p>
    <w:p w14:paraId="2F694C2C" w14:textId="77777777" w:rsidR="00F2781C" w:rsidRDefault="00F2781C" w:rsidP="00F2781C">
      <w:pPr>
        <w:rPr>
          <w:rStyle w:val="af4"/>
        </w:rPr>
      </w:pPr>
      <w:r w:rsidRPr="00B32762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p w14:paraId="759BF8B1" w14:textId="77777777" w:rsidR="00F2781C" w:rsidRDefault="00F2781C" w:rsidP="00F2781C">
      <w:r w:rsidRPr="00B32762">
        <w:t>Не регламентируется</w:t>
      </w:r>
    </w:p>
    <w:p w14:paraId="7BA08DCA" w14:textId="77777777" w:rsidR="00B32762" w:rsidRDefault="00B32762" w:rsidP="00B32762">
      <w:pPr>
        <w:pStyle w:val="30"/>
      </w:pPr>
      <w:bookmarkStart w:id="26" w:name="_Toc140486342"/>
      <w:r w:rsidRPr="00B32762">
        <w:t>Статья 1</w:t>
      </w:r>
      <w:r w:rsidR="00F2781C">
        <w:t>2</w:t>
      </w:r>
      <w:r w:rsidRPr="00B32762">
        <w:t>. Зона лесов</w:t>
      </w:r>
      <w:bookmarkEnd w:id="26"/>
    </w:p>
    <w:p w14:paraId="596C8960" w14:textId="77777777" w:rsidR="00B32762" w:rsidRDefault="00B32762" w:rsidP="00B32762">
      <w:pPr>
        <w:pStyle w:val="40"/>
      </w:pPr>
      <w:bookmarkStart w:id="27" w:name="_Toc140486343"/>
      <w:r w:rsidRPr="00B32762">
        <w:t>Л-1</w:t>
      </w:r>
      <w:r>
        <w:t xml:space="preserve"> — </w:t>
      </w:r>
      <w:r w:rsidR="00B367D6">
        <w:t>з</w:t>
      </w:r>
      <w:r w:rsidRPr="00B32762">
        <w:t>она лесов</w:t>
      </w:r>
      <w:bookmarkEnd w:id="27"/>
    </w:p>
    <w:p w14:paraId="33DEFF9E" w14:textId="77777777" w:rsidR="00B32762" w:rsidRPr="00B32762" w:rsidRDefault="00B32762" w:rsidP="00B32762">
      <w:r w:rsidRPr="00B32762">
        <w:t xml:space="preserve">Зона лесов – Л-1 выделена для территорий, на которых размещаются лесные массивы. </w:t>
      </w:r>
    </w:p>
    <w:p w14:paraId="0D011EC7" w14:textId="77777777" w:rsidR="00B32762" w:rsidRPr="00B32762" w:rsidRDefault="00B32762" w:rsidP="00B32762">
      <w:r w:rsidRPr="00B32762">
        <w:t>В соответствии с ч. 6 ст. 36 Градостроительного кодекса Российской Федерации для земель лесного фонда градостроительные регламенты не устанавливаются.</w:t>
      </w:r>
    </w:p>
    <w:p w14:paraId="7F066B9E" w14:textId="77777777" w:rsidR="00B32762" w:rsidRDefault="00B32762" w:rsidP="00B32762">
      <w:r w:rsidRPr="00B32762">
        <w:t>Правовой режим использования земель лесного фонда осуществляется в соответствии с действующим законодательством Российской Федерации.</w:t>
      </w:r>
    </w:p>
    <w:p w14:paraId="345B767F" w14:textId="77777777" w:rsidR="00B32762" w:rsidRDefault="00B32762" w:rsidP="00B32762">
      <w:pPr>
        <w:pStyle w:val="30"/>
      </w:pPr>
      <w:bookmarkStart w:id="28" w:name="_Toc140486344"/>
      <w:r w:rsidRPr="00B32762">
        <w:t>Статья 1</w:t>
      </w:r>
      <w:r w:rsidR="00F2781C">
        <w:t>3</w:t>
      </w:r>
      <w:r w:rsidRPr="00B32762">
        <w:t>. Зона водных объектов</w:t>
      </w:r>
      <w:bookmarkEnd w:id="28"/>
    </w:p>
    <w:p w14:paraId="33DDC7C5" w14:textId="77777777" w:rsidR="00B32762" w:rsidRPr="00B32762" w:rsidRDefault="00B32762" w:rsidP="00B32762">
      <w:r w:rsidRPr="00B32762">
        <w:t xml:space="preserve">Зона водных объектов выделена для территорий, на которых размещаются все поверхностные водные объекты. </w:t>
      </w:r>
    </w:p>
    <w:p w14:paraId="5E459E0A" w14:textId="77777777" w:rsidR="00B32762" w:rsidRPr="00B32762" w:rsidRDefault="00B32762" w:rsidP="00B32762">
      <w:r w:rsidRPr="00B32762">
        <w:t>В соответствии с ч. 6 ст. 36 Градостроительного кодекса Российской Федерации земель, покрытых поверхностными водами, градостроительные регламенты не устанавливаются.</w:t>
      </w:r>
    </w:p>
    <w:p w14:paraId="2FCCDECB" w14:textId="77777777" w:rsidR="00480FEB" w:rsidRDefault="00B32762" w:rsidP="00B32762">
      <w:pPr>
        <w:sectPr w:rsidR="00480FEB" w:rsidSect="00E077B6">
          <w:headerReference w:type="first" r:id="rId15"/>
          <w:footerReference w:type="first" r:id="rId16"/>
          <w:pgSz w:w="16838" w:h="11906" w:orient="landscape"/>
          <w:pgMar w:top="1418" w:right="1560" w:bottom="1276" w:left="1702" w:header="708" w:footer="708" w:gutter="0"/>
          <w:cols w:space="708"/>
          <w:titlePg/>
          <w:docGrid w:linePitch="360"/>
        </w:sectPr>
      </w:pPr>
      <w:r w:rsidRPr="00B32762">
        <w:t>Правовой режим использования земель водного фонда осуществляется в соответствии с действующим законодательством Российской Федерации.</w:t>
      </w:r>
    </w:p>
    <w:p w14:paraId="618BE092" w14:textId="77777777" w:rsidR="00B32762" w:rsidRDefault="00B32762" w:rsidP="00B32762">
      <w:pPr>
        <w:pStyle w:val="30"/>
      </w:pPr>
      <w:bookmarkStart w:id="29" w:name="_Toc140486345"/>
      <w:r w:rsidRPr="00B32762">
        <w:t>Статья 1</w:t>
      </w:r>
      <w:r w:rsidR="00F2781C">
        <w:t>4</w:t>
      </w:r>
      <w:r w:rsidRPr="00B32762">
        <w:t>. Ограничения использования земельных участков и объектов капитального строительства на территории зон охраны водных объектов</w:t>
      </w:r>
      <w:bookmarkEnd w:id="29"/>
    </w:p>
    <w:p w14:paraId="4E331E2D" w14:textId="77777777" w:rsidR="00BF3B37" w:rsidRPr="00B32762" w:rsidRDefault="00BF3B37" w:rsidP="00BF3B37">
      <w:r w:rsidRPr="00B32762">
        <w:t>Зоны охраны водных объектов на территории поселения представлены водоохранными зонами рек и ручьев, озер и водохранилищ и зонами охраны источников водоснабжения.</w:t>
      </w:r>
    </w:p>
    <w:p w14:paraId="1A1975B9" w14:textId="77777777" w:rsidR="00BF3B37" w:rsidRPr="00480FEB" w:rsidRDefault="00BF3B37" w:rsidP="00BF3B37">
      <w:pPr>
        <w:rPr>
          <w:rStyle w:val="af4"/>
        </w:rPr>
      </w:pPr>
      <w:r w:rsidRPr="00480FEB">
        <w:rPr>
          <w:rStyle w:val="af4"/>
        </w:rPr>
        <w:t>Водоохранные зоны</w:t>
      </w:r>
    </w:p>
    <w:p w14:paraId="5DC5F7B9" w14:textId="77777777" w:rsidR="00BF3B37" w:rsidRDefault="00BF3B37" w:rsidP="00BF3B37">
      <w:r w:rsidRPr="00735B8D">
        <w:t>В целях улучшения гидрологического, гидрохимического, гидробиологического,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</w:t>
      </w:r>
      <w:r w:rsidRPr="00B32762">
        <w:t>.</w:t>
      </w:r>
    </w:p>
    <w:p w14:paraId="0EBD52EB" w14:textId="77777777" w:rsidR="00BF3B37" w:rsidRPr="00B32762" w:rsidRDefault="00BF3B37" w:rsidP="00BF3B37">
      <w:r w:rsidRPr="00735B8D">
        <w:t>В пределах водоохранных зон устанавливаются прибрежные защитные полосы, на территориях которых вводятся дополнительные ограничения природопользования.</w:t>
      </w:r>
    </w:p>
    <w:p w14:paraId="1022CBA1" w14:textId="77777777" w:rsidR="00BF3B37" w:rsidRPr="00480FEB" w:rsidRDefault="00BF3B37" w:rsidP="00BF3B37">
      <w:pPr>
        <w:rPr>
          <w:rStyle w:val="af4"/>
        </w:rPr>
      </w:pPr>
      <w:r w:rsidRPr="00480FEB">
        <w:rPr>
          <w:rStyle w:val="af4"/>
        </w:rPr>
        <w:t>В границах водоохранных зон запрещаются:</w:t>
      </w:r>
    </w:p>
    <w:p w14:paraId="21EA9331" w14:textId="77777777" w:rsidR="00BF3B37" w:rsidRPr="00B32762" w:rsidRDefault="00BF3B37" w:rsidP="00BF3B37">
      <w:pPr>
        <w:pStyle w:val="20"/>
      </w:pPr>
      <w:r w:rsidRPr="00735B8D">
        <w:t>использование сточных вод в целях повышения почвенного плодородия</w:t>
      </w:r>
      <w:r w:rsidRPr="00B32762">
        <w:t>;</w:t>
      </w:r>
    </w:p>
    <w:p w14:paraId="3F1D7F04" w14:textId="77777777" w:rsidR="00BF3B37" w:rsidRPr="00B32762" w:rsidRDefault="002A674C" w:rsidP="00BF3B37">
      <w:pPr>
        <w:pStyle w:val="20"/>
      </w:pPr>
      <w:r w:rsidRPr="002A674C"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 (за исключением специализированных хранилищ аммиака, метанола, аммиачной селитры и нитрата калия на территориях морских портов, перечень которых утверждается Правительством Российской Федерации, за пределами границ прибрежных защитных полос),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рыбохозяйственного значения не установлены;</w:t>
      </w:r>
    </w:p>
    <w:p w14:paraId="699E897A" w14:textId="77777777" w:rsidR="00BF3B37" w:rsidRPr="00B32762" w:rsidRDefault="00BF3B37" w:rsidP="00BF3B37">
      <w:pPr>
        <w:pStyle w:val="20"/>
      </w:pPr>
      <w:r w:rsidRPr="00735B8D">
        <w:t>осуществление авиационных мер по борьбе с вредными организмами</w:t>
      </w:r>
      <w:r w:rsidRPr="00B32762">
        <w:t>;</w:t>
      </w:r>
    </w:p>
    <w:p w14:paraId="020D0309" w14:textId="77777777" w:rsidR="00BF3B37" w:rsidRPr="00B32762" w:rsidRDefault="002A674C" w:rsidP="00BF3B37">
      <w:pPr>
        <w:pStyle w:val="20"/>
      </w:pPr>
      <w:r w:rsidRPr="002A674C"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14:paraId="483A3175" w14:textId="77777777" w:rsidR="00BF3B37" w:rsidRPr="00B32762" w:rsidRDefault="002A674C" w:rsidP="00BF3B37">
      <w:pPr>
        <w:pStyle w:val="20"/>
      </w:pPr>
      <w:r w:rsidRPr="002A674C">
        <w:t>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14:paraId="7B883064" w14:textId="77777777" w:rsidR="00BF3B37" w:rsidRPr="00B32762" w:rsidRDefault="002A674C" w:rsidP="00BF3B37">
      <w:pPr>
        <w:pStyle w:val="20"/>
      </w:pPr>
      <w:r w:rsidRPr="002A674C">
        <w:t>хранение пестицидов и агрохимикатов (за исключением хранения агрохимикатов в специализированных хранилищах, размещенных на территориях морских портов за пределами границ прибрежных защитных полос), применение пестицидов и агрохимикатов;</w:t>
      </w:r>
    </w:p>
    <w:p w14:paraId="32B569D6" w14:textId="77777777" w:rsidR="00BF3B37" w:rsidRPr="00B32762" w:rsidRDefault="00BF3B37" w:rsidP="00BF3B37">
      <w:pPr>
        <w:pStyle w:val="20"/>
      </w:pPr>
      <w:r w:rsidRPr="00B32762">
        <w:t>сброс сточных, в том числе дренажных, вод;</w:t>
      </w:r>
    </w:p>
    <w:p w14:paraId="74A9F3CE" w14:textId="77777777" w:rsidR="00BF3B37" w:rsidRPr="00B32762" w:rsidRDefault="002A674C" w:rsidP="00BF3B37">
      <w:pPr>
        <w:pStyle w:val="20"/>
      </w:pPr>
      <w:r w:rsidRPr="002A674C">
        <w:t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21.02.1992 № 2395-1 "О недрах").</w:t>
      </w:r>
    </w:p>
    <w:p w14:paraId="36FB2776" w14:textId="77777777" w:rsidR="00BF3B37" w:rsidRPr="00B32762" w:rsidRDefault="002A674C" w:rsidP="00BF3B37">
      <w:r w:rsidRPr="002A674C">
        <w:t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 w14:paraId="5C25BCFF" w14:textId="77777777" w:rsidR="00BF3B37" w:rsidRPr="00B32762" w:rsidRDefault="002A674C" w:rsidP="00BF3B37">
      <w:pPr>
        <w:pStyle w:val="20"/>
        <w:numPr>
          <w:ilvl w:val="0"/>
          <w:numId w:val="67"/>
        </w:numPr>
      </w:pPr>
      <w:r w:rsidRPr="002A674C">
        <w:t>централизованные системы водоотведения (канализации), централизованные ливневые системы водоотведения;</w:t>
      </w:r>
    </w:p>
    <w:p w14:paraId="2ED06864" w14:textId="77777777" w:rsidR="00BF3B37" w:rsidRPr="00B32762" w:rsidRDefault="002A674C" w:rsidP="00BF3B37">
      <w:pPr>
        <w:pStyle w:val="20"/>
        <w:numPr>
          <w:ilvl w:val="0"/>
          <w:numId w:val="67"/>
        </w:numPr>
      </w:pPr>
      <w:r w:rsidRPr="002A674C">
        <w:t>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14:paraId="0C41916F" w14:textId="77777777" w:rsidR="00BF3B37" w:rsidRPr="00B32762" w:rsidRDefault="00BF3B37" w:rsidP="00BF3B37">
      <w:pPr>
        <w:pStyle w:val="20"/>
        <w:numPr>
          <w:ilvl w:val="0"/>
          <w:numId w:val="67"/>
        </w:numPr>
      </w:pPr>
      <w:r w:rsidRPr="00735B8D">
        <w:t xml:space="preserve">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</w:t>
      </w:r>
      <w:r>
        <w:t>Водного Кодекса Российской Федерации</w:t>
      </w:r>
      <w:r w:rsidRPr="00B32762">
        <w:t>;</w:t>
      </w:r>
    </w:p>
    <w:p w14:paraId="4A74FF47" w14:textId="77777777" w:rsidR="00BF3B37" w:rsidRPr="00B32762" w:rsidRDefault="00BF3B37" w:rsidP="00BF3B37">
      <w:pPr>
        <w:pStyle w:val="20"/>
        <w:numPr>
          <w:ilvl w:val="0"/>
          <w:numId w:val="67"/>
        </w:numPr>
      </w:pPr>
      <w:r w:rsidRPr="00735B8D">
        <w:t>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</w:t>
      </w:r>
      <w:r w:rsidRPr="00B32762">
        <w:t>;</w:t>
      </w:r>
    </w:p>
    <w:p w14:paraId="05722A3A" w14:textId="77777777" w:rsidR="00BF3B37" w:rsidRPr="00B32762" w:rsidRDefault="00BF3B37" w:rsidP="00BF3B37">
      <w:pPr>
        <w:pStyle w:val="20"/>
        <w:numPr>
          <w:ilvl w:val="0"/>
          <w:numId w:val="67"/>
        </w:numPr>
      </w:pPr>
      <w:r w:rsidRPr="00735B8D">
        <w:t>сооружения,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</w:t>
      </w:r>
      <w:r w:rsidRPr="00B32762">
        <w:t>.</w:t>
      </w:r>
    </w:p>
    <w:p w14:paraId="07CAA7F9" w14:textId="77777777" w:rsidR="00BF3B37" w:rsidRDefault="002A674C" w:rsidP="00BF3B37">
      <w:r w:rsidRPr="002A674C">
        <w:t>В отношении территорий ведения гражданами садоводства или огородничества для собственных нужд,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системам, указанным в пункте 1 части 16 статьи 65 Водного кодекса РФ,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</w:t>
      </w:r>
      <w:r w:rsidR="00BF3B37" w:rsidRPr="00B32762">
        <w:t>.</w:t>
      </w:r>
    </w:p>
    <w:p w14:paraId="049AB814" w14:textId="77777777" w:rsidR="002A674C" w:rsidRDefault="002A674C" w:rsidP="00BF3B37">
      <w:r w:rsidRPr="002A674C">
        <w:t>На территориях, расположенных в границах водоохранных зон и занятых защитными лесами, особо защитными участками лесов, наряду с ограничениями, установленными частью 15 статьи 65 Водного кодекса РФ, действуют ограничения, предусмотренные установленными лесным законодательством правовым режимом защитных лесов, правовым режимом особо защитных участков лесов.</w:t>
      </w:r>
    </w:p>
    <w:p w14:paraId="3E9488B8" w14:textId="77777777" w:rsidR="002A674C" w:rsidRPr="00B32762" w:rsidRDefault="002A674C" w:rsidP="00BF3B37">
      <w:r w:rsidRPr="002A674C">
        <w:t>Строительство, реконструкция и эксплуатация специализированных хранилищ агрохимикатов, аммиака, метанола, аммиачной селитры и нитрата калия допускаются при условии оборудования таких хранилищ сооружениями и системами, предотвращающими загрязнение водных объектов.</w:t>
      </w:r>
    </w:p>
    <w:p w14:paraId="634DD02F" w14:textId="77777777" w:rsidR="00BF3B37" w:rsidRPr="00B32762" w:rsidRDefault="00BF3B37" w:rsidP="00BF3B37">
      <w:r w:rsidRPr="00B32762">
        <w:t>В границах прибрежных защитных полос наряду с указанными выше ограничениями для водоохранных зон запрещаются:</w:t>
      </w:r>
    </w:p>
    <w:p w14:paraId="3B389702" w14:textId="77777777" w:rsidR="00BF3B37" w:rsidRPr="00B32762" w:rsidRDefault="00BF3B37" w:rsidP="00BF3B37">
      <w:pPr>
        <w:pStyle w:val="20"/>
        <w:numPr>
          <w:ilvl w:val="0"/>
          <w:numId w:val="67"/>
        </w:numPr>
      </w:pPr>
      <w:r w:rsidRPr="00B32762">
        <w:t>распашка земель;</w:t>
      </w:r>
    </w:p>
    <w:p w14:paraId="0505EBD7" w14:textId="77777777" w:rsidR="00BF3B37" w:rsidRPr="00B32762" w:rsidRDefault="00BF3B37" w:rsidP="00BF3B37">
      <w:pPr>
        <w:pStyle w:val="20"/>
        <w:numPr>
          <w:ilvl w:val="0"/>
          <w:numId w:val="67"/>
        </w:numPr>
      </w:pPr>
      <w:r w:rsidRPr="00B32762">
        <w:t>размещение отвалов размываемых грунтов;</w:t>
      </w:r>
    </w:p>
    <w:p w14:paraId="4F354EDA" w14:textId="77777777" w:rsidR="00BF3B37" w:rsidRPr="00B32762" w:rsidRDefault="00BF3B37" w:rsidP="00BF3B37">
      <w:pPr>
        <w:pStyle w:val="20"/>
        <w:numPr>
          <w:ilvl w:val="0"/>
          <w:numId w:val="67"/>
        </w:numPr>
      </w:pPr>
      <w:r w:rsidRPr="00B32762">
        <w:t>выпас сельскохозяйственных животных и организация для них летних лагерей, ванн.</w:t>
      </w:r>
    </w:p>
    <w:p w14:paraId="4B1EE06E" w14:textId="77777777" w:rsidR="00BF3B37" w:rsidRPr="00480FEB" w:rsidRDefault="00BF3B37" w:rsidP="00BF3B37">
      <w:pPr>
        <w:rPr>
          <w:rStyle w:val="af4"/>
        </w:rPr>
      </w:pPr>
      <w:r w:rsidRPr="00480FEB">
        <w:rPr>
          <w:rStyle w:val="af4"/>
        </w:rPr>
        <w:t>Зоны санитарной охраны источников водоснабжения</w:t>
      </w:r>
    </w:p>
    <w:p w14:paraId="7A94B0A0" w14:textId="77777777" w:rsidR="00BF3B37" w:rsidRPr="00B32762" w:rsidRDefault="00BF3B37" w:rsidP="00BF3B37">
      <w:r w:rsidRPr="00B32762">
        <w:t>Целью создания и обеспечения режима в зоне санитарной охраны (ЗСО) является санитарная охрана источников водоснабжения и водопроводных сооружений, а также территорий, на которых они расположены, от загрязнения. Зоны санитарной охраны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14:paraId="3548F412" w14:textId="77777777" w:rsidR="00BF3B37" w:rsidRPr="00B32762" w:rsidRDefault="00BF3B37" w:rsidP="00BF3B37">
      <w:r w:rsidRPr="00B32762">
        <w:t>Граница первого пояса устанавливается на расстоянии не менее 30 метров от водозабора - при использовании защищенных подземных вод и на расстоянии не менее 50 метров - при использовании недостаточно защищенных подземных вод.</w:t>
      </w:r>
    </w:p>
    <w:p w14:paraId="4AC81973" w14:textId="77777777" w:rsidR="00BF3B37" w:rsidRPr="00B32762" w:rsidRDefault="00BF3B37" w:rsidP="00BF3B37">
      <w:r w:rsidRPr="00B32762">
        <w:t>Граница первого пояса зоны санитарной охраны группы подземных водозаборов должна находиться на расстоянии не менее 30 и 50 метров от крайних скважин.</w:t>
      </w:r>
    </w:p>
    <w:p w14:paraId="7985327B" w14:textId="77777777" w:rsidR="00BF3B37" w:rsidRPr="00B32762" w:rsidRDefault="00BF3B37" w:rsidP="00BF3B37">
      <w:r w:rsidRPr="00B32762">
        <w:t>Санитарная охрана водоводов обеспечивается санитарно-защитной полосой.</w:t>
      </w:r>
    </w:p>
    <w:p w14:paraId="05EE937F" w14:textId="77777777" w:rsidR="00BF3B37" w:rsidRPr="00B32762" w:rsidRDefault="00BF3B37" w:rsidP="00BF3B37">
      <w:r w:rsidRPr="00B32762">
        <w:t xml:space="preserve">Мероприятия на территории зоны санитарной охраны подземных источников водоснабжения определены в </w:t>
      </w:r>
      <w:r w:rsidR="00921A5F">
        <w:t>соответствии с действующим законодательством.</w:t>
      </w:r>
    </w:p>
    <w:p w14:paraId="2C9D1786" w14:textId="77777777" w:rsidR="00B32762" w:rsidRPr="00480FEB" w:rsidRDefault="00480FEB" w:rsidP="00480FEB">
      <w:pPr>
        <w:pStyle w:val="30"/>
        <w:rPr>
          <w:rStyle w:val="af4"/>
          <w:b/>
          <w:bCs w:val="0"/>
        </w:rPr>
      </w:pPr>
      <w:bookmarkStart w:id="30" w:name="_Toc140486346"/>
      <w:r w:rsidRPr="00480FEB">
        <w:rPr>
          <w:rStyle w:val="af4"/>
          <w:b/>
          <w:bCs w:val="0"/>
        </w:rPr>
        <w:t>Статья 1</w:t>
      </w:r>
      <w:r w:rsidR="00F2781C">
        <w:rPr>
          <w:rStyle w:val="af4"/>
          <w:b/>
          <w:bCs w:val="0"/>
        </w:rPr>
        <w:t>5</w:t>
      </w:r>
      <w:r w:rsidRPr="00480FEB">
        <w:rPr>
          <w:rStyle w:val="af4"/>
          <w:b/>
          <w:bCs w:val="0"/>
        </w:rPr>
        <w:t>. Территория (зона)</w:t>
      </w:r>
      <w:r w:rsidR="00B32762" w:rsidRPr="00480FEB">
        <w:rPr>
          <w:rStyle w:val="af4"/>
          <w:b/>
          <w:bCs w:val="0"/>
        </w:rPr>
        <w:t xml:space="preserve"> общего пользования</w:t>
      </w:r>
      <w:bookmarkEnd w:id="30"/>
    </w:p>
    <w:p w14:paraId="219C45D9" w14:textId="77777777" w:rsidR="00B32762" w:rsidRPr="00B32762" w:rsidRDefault="00B32762" w:rsidP="00B32762">
      <w:r w:rsidRPr="00B32762">
        <w:t>В территорию (зону) общего пользования входят территории, занятые парками, набережными, скверами, бульварами, площадями, улицами, проездами и иные территории, которыми беспрепятственно пользуется неограниченный круг лиц.</w:t>
      </w:r>
    </w:p>
    <w:p w14:paraId="03306B54" w14:textId="77777777" w:rsidR="00B32762" w:rsidRPr="00B32762" w:rsidRDefault="00B32762" w:rsidP="00B32762">
      <w:r w:rsidRPr="00B32762">
        <w:t>Территории общего пользования предназначены для размещения объектов транспортной и инженерной инфраструктуры.</w:t>
      </w:r>
    </w:p>
    <w:p w14:paraId="739232A7" w14:textId="77777777" w:rsidR="00921A5F" w:rsidRPr="00B32762" w:rsidRDefault="00921A5F" w:rsidP="00921A5F">
      <w:r w:rsidRPr="00931CE3">
        <w:t>В соответствии с ч. 4 ст. 36 Градостроительного Кодекса Российской Федерации действие градостроительного регламента не распространяется на земельные участки</w:t>
      </w:r>
      <w:r>
        <w:t xml:space="preserve"> </w:t>
      </w:r>
      <w:r w:rsidRPr="00931CE3">
        <w:t>в границах территорий общего пользования.</w:t>
      </w:r>
    </w:p>
    <w:p w14:paraId="4AAE3944" w14:textId="77777777" w:rsidR="00B32762" w:rsidRPr="00B32762" w:rsidRDefault="00B32762" w:rsidP="00B32762">
      <w:r w:rsidRPr="00B32762">
        <w:t>Правовой режим использования земель в границах территорий общего пользования осуществляется в соответствии с действующим законодательством Российской федерации.</w:t>
      </w:r>
    </w:p>
    <w:p w14:paraId="18D7B534" w14:textId="77777777" w:rsidR="00B32762" w:rsidRDefault="00B32762" w:rsidP="00B32762">
      <w:r w:rsidRPr="00B32762">
        <w:t xml:space="preserve">Также необходимо руководствоваться статьей 32 «Порядка применения правил землепользования и застройки и внесения изменений в них изменений» Правил землепользования и застройки </w:t>
      </w:r>
      <w:r w:rsidR="00206107">
        <w:t>Сабиновского</w:t>
      </w:r>
      <w:r w:rsidRPr="00B32762">
        <w:t xml:space="preserve"> сельского поселения.</w:t>
      </w:r>
    </w:p>
    <w:p w14:paraId="264F5B04" w14:textId="77777777" w:rsidR="006272E4" w:rsidRDefault="006272E4" w:rsidP="006272E4">
      <w:pPr>
        <w:pStyle w:val="30"/>
      </w:pPr>
      <w:bookmarkStart w:id="31" w:name="_Toc140486347"/>
      <w:r>
        <w:t>Статья 1</w:t>
      </w:r>
      <w:r w:rsidR="00F2781C">
        <w:t>6</w:t>
      </w:r>
      <w:r>
        <w:t>. Ответственность за нарушение настоящих Правил</w:t>
      </w:r>
      <w:bookmarkEnd w:id="31"/>
    </w:p>
    <w:p w14:paraId="4D637B19" w14:textId="77777777" w:rsidR="006272E4" w:rsidRDefault="006272E4" w:rsidP="006272E4">
      <w:r>
        <w:t>Ответственность за нарушение настоящих Правил наступает согласно законодательству Российской Федерации и Ивановской области.</w:t>
      </w:r>
    </w:p>
    <w:p w14:paraId="7C765554" w14:textId="77777777" w:rsidR="006272E4" w:rsidRDefault="006272E4" w:rsidP="006272E4">
      <w:pPr>
        <w:pStyle w:val="30"/>
      </w:pPr>
      <w:bookmarkStart w:id="32" w:name="_Toc140486348"/>
      <w:r>
        <w:t>Статья 1</w:t>
      </w:r>
      <w:r w:rsidR="00F2781C">
        <w:t>7</w:t>
      </w:r>
      <w:r>
        <w:t>. Вступление в силу Правил землепользования и застройки поселения</w:t>
      </w:r>
      <w:bookmarkEnd w:id="32"/>
    </w:p>
    <w:p w14:paraId="62B48341" w14:textId="77777777" w:rsidR="006272E4" w:rsidRDefault="006272E4" w:rsidP="006272E4">
      <w:pPr>
        <w:pStyle w:val="10"/>
        <w:numPr>
          <w:ilvl w:val="0"/>
          <w:numId w:val="90"/>
        </w:numPr>
      </w:pPr>
      <w:r>
        <w:t>Настоящие Правила вступают в силу со дня их официального опубликования.</w:t>
      </w:r>
    </w:p>
    <w:p w14:paraId="421C4BAD" w14:textId="77777777" w:rsidR="006272E4" w:rsidRPr="00B32762" w:rsidRDefault="006272E4" w:rsidP="006272E4">
      <w:pPr>
        <w:pStyle w:val="10"/>
      </w:pPr>
      <w:r>
        <w:t>Сведения о градостроительных регламентах и о границах территориальных зонах после их утверждения подлежат внесению в Единый государственный реестр недвижимости.</w:t>
      </w:r>
    </w:p>
    <w:sectPr w:rsidR="006272E4" w:rsidRPr="00B32762" w:rsidSect="00480FEB">
      <w:pgSz w:w="11906" w:h="16838"/>
      <w:pgMar w:top="1560" w:right="1276" w:bottom="17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E37E" w14:textId="77777777" w:rsidR="00AE225C" w:rsidRPr="00B3587C" w:rsidRDefault="00AE225C" w:rsidP="00B3587C">
      <w:r>
        <w:separator/>
      </w:r>
    </w:p>
  </w:endnote>
  <w:endnote w:type="continuationSeparator" w:id="0">
    <w:p w14:paraId="731AF2B9" w14:textId="77777777" w:rsidR="00AE225C" w:rsidRPr="00B3587C" w:rsidRDefault="00AE225C" w:rsidP="00B3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BFAD" w14:textId="77777777" w:rsidR="00921A5F" w:rsidRDefault="00921A5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5429350"/>
      <w:docPartObj>
        <w:docPartGallery w:val="Page Numbers (Bottom of Page)"/>
        <w:docPartUnique/>
      </w:docPartObj>
    </w:sdtPr>
    <w:sdtEndPr/>
    <w:sdtContent>
      <w:p w14:paraId="7987DF9A" w14:textId="77777777" w:rsidR="00921A5F" w:rsidRPr="00B3587C" w:rsidRDefault="00AE225C" w:rsidP="000B719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A5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C9A18B8" w14:textId="77777777" w:rsidR="00921A5F" w:rsidRDefault="00921A5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D146" w14:textId="77777777" w:rsidR="00921A5F" w:rsidRPr="00871E16" w:rsidRDefault="00921A5F" w:rsidP="00871E16">
    <w:pPr>
      <w:pStyle w:val="aa"/>
    </w:pPr>
    <w:r w:rsidRPr="00871E16">
      <w:t>202</w:t>
    </w:r>
    <w:r>
      <w:rPr>
        <w:lang w:val="en-US"/>
      </w:rPr>
      <w:t>4</w:t>
    </w:r>
    <w:r w:rsidRPr="00871E16">
      <w:t xml:space="preserve"> год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A8DB" w14:textId="77777777" w:rsidR="009C12A3" w:rsidRPr="00871E16" w:rsidRDefault="009C12A3" w:rsidP="00871E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15006" w14:textId="77777777" w:rsidR="00AE225C" w:rsidRPr="00B3587C" w:rsidRDefault="00AE225C" w:rsidP="00B3587C">
      <w:r>
        <w:separator/>
      </w:r>
    </w:p>
  </w:footnote>
  <w:footnote w:type="continuationSeparator" w:id="0">
    <w:p w14:paraId="4C81419E" w14:textId="77777777" w:rsidR="00AE225C" w:rsidRPr="00B3587C" w:rsidRDefault="00AE225C" w:rsidP="00B35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DEEC" w14:textId="77777777" w:rsidR="00921A5F" w:rsidRDefault="00921A5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7A12" w14:textId="77777777" w:rsidR="00921A5F" w:rsidRDefault="00921A5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8777C" w14:textId="77777777" w:rsidR="00921A5F" w:rsidRPr="00842885" w:rsidRDefault="00921A5F" w:rsidP="007B6ABA">
    <w:pPr>
      <w:pStyle w:val="aa"/>
      <w:rPr>
        <w:rStyle w:val="af4"/>
      </w:rPr>
    </w:pPr>
    <w:r w:rsidRPr="00842885">
      <w:rPr>
        <w:rStyle w:val="af4"/>
      </w:rPr>
      <w:t>ООО «Терпланист»</w:t>
    </w:r>
  </w:p>
  <w:p w14:paraId="78DCD38B" w14:textId="77777777" w:rsidR="00921A5F" w:rsidRDefault="00921A5F" w:rsidP="007B6ABA">
    <w:pPr>
      <w:pStyle w:val="aa"/>
    </w:pPr>
    <w:r w:rsidRPr="00143B12">
      <w:t>Ивановская область</w:t>
    </w:r>
    <w:r>
      <w:t>, Лежневский</w:t>
    </w:r>
    <w:r w:rsidRPr="00143B12">
      <w:t xml:space="preserve"> муниципальный район</w:t>
    </w:r>
  </w:p>
  <w:p w14:paraId="4AAC734E" w14:textId="77777777" w:rsidR="00921A5F" w:rsidRPr="00143B12" w:rsidRDefault="00921A5F" w:rsidP="007B6ABA">
    <w:pPr>
      <w:pStyle w:val="aa"/>
    </w:pPr>
    <w:r>
      <w:t>Новогоркинское</w:t>
    </w:r>
    <w:r w:rsidRPr="00143B12">
      <w:t xml:space="preserve"> сельское поселение</w:t>
    </w:r>
  </w:p>
  <w:p w14:paraId="54D06242" w14:textId="77777777" w:rsidR="00921A5F" w:rsidRDefault="00921A5F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F7F92" w14:textId="77777777" w:rsidR="007B6ABA" w:rsidRDefault="007B6AB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9128F3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cs="Times New Roman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28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6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08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2368" w:hanging="360"/>
      </w:pPr>
      <w:rPr>
        <w:rFonts w:ascii="Symbol" w:hAnsi="Symbol" w:cs="Symbol" w:hint="default"/>
        <w:color w:val="000000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7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3088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48" w:hanging="360"/>
      </w:pPr>
      <w:rPr>
        <w:rFonts w:ascii="Symbol" w:hAnsi="Symbol" w:cs="Symbol" w:hint="default"/>
        <w:color w:val="000000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808" w:hanging="360"/>
      </w:pPr>
      <w:rPr>
        <w:rFonts w:ascii="Symbol" w:hAnsi="Symbol" w:cs="Symbol" w:hint="default"/>
        <w:color w:val="000000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43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567"/>
      </w:pPr>
      <w:rPr>
        <w:rFonts w:ascii="Symbol" w:hAnsi="Symbol" w:cs="Symbol" w:hint="default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43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7" w15:restartNumberingAfterBreak="0">
    <w:nsid w:val="0000000F"/>
    <w:multiLevelType w:val="multilevel"/>
    <w:tmpl w:val="0000000F"/>
    <w:name w:val="WW8Num1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43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8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632"/>
        </w:tabs>
        <w:ind w:left="1920" w:hanging="360"/>
      </w:pPr>
      <w:rPr>
        <w:rFonts w:ascii="Symbol" w:hAnsi="Symbol" w:hint="default"/>
      </w:rPr>
    </w:lvl>
  </w:abstractNum>
  <w:abstractNum w:abstractNumId="9" w15:restartNumberingAfterBreak="0">
    <w:nsid w:val="03AE5585"/>
    <w:multiLevelType w:val="hybridMultilevel"/>
    <w:tmpl w:val="A420DD8A"/>
    <w:lvl w:ilvl="0" w:tplc="9A1A792C">
      <w:start w:val="1"/>
      <w:numFmt w:val="decimal"/>
      <w:pStyle w:val="2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6A3C2A"/>
    <w:multiLevelType w:val="multilevel"/>
    <w:tmpl w:val="3BFC94AC"/>
    <w:lvl w:ilvl="0">
      <w:start w:val="1"/>
      <w:numFmt w:val="decimal"/>
      <w:lvlText w:val="%1)"/>
      <w:lvlJc w:val="left"/>
      <w:pPr>
        <w:ind w:left="1134" w:hanging="425"/>
      </w:pPr>
    </w:lvl>
    <w:lvl w:ilvl="1">
      <w:start w:val="1"/>
      <w:numFmt w:val="decimal"/>
      <w:lvlText w:val="%1.%2)"/>
      <w:lvlJc w:val="left"/>
      <w:pPr>
        <w:ind w:left="113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" w15:restartNumberingAfterBreak="0">
    <w:nsid w:val="1B5C4F39"/>
    <w:multiLevelType w:val="multilevel"/>
    <w:tmpl w:val="EE327620"/>
    <w:styleLink w:val="1"/>
    <w:lvl w:ilvl="0">
      <w:start w:val="1"/>
      <w:numFmt w:val="decimal"/>
      <w:lvlText w:val="%1."/>
      <w:lvlJc w:val="left"/>
      <w:pPr>
        <w:ind w:left="1068" w:hanging="360"/>
      </w:pPr>
      <w:rPr>
        <w:rFonts w:ascii="Cambria" w:hAnsi="Cambria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E04460C"/>
    <w:multiLevelType w:val="multilevel"/>
    <w:tmpl w:val="29587A60"/>
    <w:lvl w:ilvl="0">
      <w:start w:val="1"/>
      <w:numFmt w:val="decimal"/>
      <w:lvlText w:val="%1)"/>
      <w:lvlJc w:val="left"/>
      <w:pPr>
        <w:ind w:left="1134" w:hanging="425"/>
      </w:pPr>
    </w:lvl>
    <w:lvl w:ilvl="1">
      <w:start w:val="1"/>
      <w:numFmt w:val="decimal"/>
      <w:lvlText w:val="%1.%2)"/>
      <w:lvlJc w:val="left"/>
      <w:pPr>
        <w:ind w:left="113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3" w15:restartNumberingAfterBreak="0">
    <w:nsid w:val="271D31DE"/>
    <w:multiLevelType w:val="multilevel"/>
    <w:tmpl w:val="29587A60"/>
    <w:lvl w:ilvl="0">
      <w:start w:val="1"/>
      <w:numFmt w:val="decimal"/>
      <w:lvlText w:val="%1)"/>
      <w:lvlJc w:val="left"/>
      <w:pPr>
        <w:ind w:left="1134" w:hanging="425"/>
      </w:pPr>
    </w:lvl>
    <w:lvl w:ilvl="1">
      <w:start w:val="1"/>
      <w:numFmt w:val="decimal"/>
      <w:lvlText w:val="%1.%2)"/>
      <w:lvlJc w:val="left"/>
      <w:pPr>
        <w:ind w:left="113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4" w15:restartNumberingAfterBreak="0">
    <w:nsid w:val="2A9F5A98"/>
    <w:multiLevelType w:val="multilevel"/>
    <w:tmpl w:val="BFE661FA"/>
    <w:lvl w:ilvl="0">
      <w:start w:val="1"/>
      <w:numFmt w:val="decimal"/>
      <w:pStyle w:val="20"/>
      <w:lvlText w:val="%1)"/>
      <w:lvlJc w:val="left"/>
      <w:pPr>
        <w:ind w:left="1133" w:hanging="425"/>
      </w:pPr>
    </w:lvl>
    <w:lvl w:ilvl="1">
      <w:start w:val="1"/>
      <w:numFmt w:val="russianLower"/>
      <w:lvlText w:val="%2)"/>
      <w:lvlJc w:val="left"/>
      <w:pPr>
        <w:ind w:left="1133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5" w15:restartNumberingAfterBreak="0">
    <w:nsid w:val="30F728E9"/>
    <w:multiLevelType w:val="multilevel"/>
    <w:tmpl w:val="29587A60"/>
    <w:lvl w:ilvl="0">
      <w:start w:val="1"/>
      <w:numFmt w:val="decimal"/>
      <w:lvlText w:val="%1)"/>
      <w:lvlJc w:val="left"/>
      <w:pPr>
        <w:ind w:left="1134" w:hanging="425"/>
      </w:pPr>
    </w:lvl>
    <w:lvl w:ilvl="1">
      <w:start w:val="1"/>
      <w:numFmt w:val="decimal"/>
      <w:lvlText w:val="%1.%2)"/>
      <w:lvlJc w:val="left"/>
      <w:pPr>
        <w:ind w:left="113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6" w15:restartNumberingAfterBreak="0">
    <w:nsid w:val="3B3F1D3F"/>
    <w:multiLevelType w:val="hybridMultilevel"/>
    <w:tmpl w:val="17A69F1A"/>
    <w:lvl w:ilvl="0" w:tplc="576E9D5E">
      <w:start w:val="1"/>
      <w:numFmt w:val="bullet"/>
      <w:pStyle w:val="a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53849"/>
    <w:multiLevelType w:val="multilevel"/>
    <w:tmpl w:val="3BFC94AC"/>
    <w:lvl w:ilvl="0">
      <w:start w:val="1"/>
      <w:numFmt w:val="decimal"/>
      <w:lvlText w:val="%1)"/>
      <w:lvlJc w:val="left"/>
      <w:pPr>
        <w:ind w:left="1134" w:hanging="425"/>
      </w:pPr>
    </w:lvl>
    <w:lvl w:ilvl="1">
      <w:start w:val="1"/>
      <w:numFmt w:val="decimal"/>
      <w:lvlText w:val="%1.%2)"/>
      <w:lvlJc w:val="left"/>
      <w:pPr>
        <w:ind w:left="113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8" w15:restartNumberingAfterBreak="0">
    <w:nsid w:val="3DF812C8"/>
    <w:multiLevelType w:val="hybridMultilevel"/>
    <w:tmpl w:val="B6B033E2"/>
    <w:lvl w:ilvl="0" w:tplc="FFFFFFFF">
      <w:start w:val="1"/>
      <w:numFmt w:val="bullet"/>
      <w:lvlText w:val="—"/>
      <w:lvlJc w:val="left"/>
      <w:pPr>
        <w:ind w:left="1117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48FA6B56"/>
    <w:multiLevelType w:val="hybridMultilevel"/>
    <w:tmpl w:val="B6B033E2"/>
    <w:lvl w:ilvl="0" w:tplc="FFFFFFFF">
      <w:start w:val="1"/>
      <w:numFmt w:val="bullet"/>
      <w:lvlText w:val="—"/>
      <w:lvlJc w:val="left"/>
      <w:pPr>
        <w:ind w:left="1117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52BC48FA"/>
    <w:multiLevelType w:val="multilevel"/>
    <w:tmpl w:val="3FB8D4EC"/>
    <w:styleLink w:val="3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ECA32A5"/>
    <w:multiLevelType w:val="hybridMultilevel"/>
    <w:tmpl w:val="B6B033E2"/>
    <w:lvl w:ilvl="0" w:tplc="FFFFFFFF">
      <w:start w:val="1"/>
      <w:numFmt w:val="bullet"/>
      <w:lvlText w:val="—"/>
      <w:lvlJc w:val="left"/>
      <w:pPr>
        <w:ind w:left="1117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 w15:restartNumberingAfterBreak="0">
    <w:nsid w:val="60A60D65"/>
    <w:multiLevelType w:val="multilevel"/>
    <w:tmpl w:val="4CD84BFC"/>
    <w:styleLink w:val="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7E1345"/>
    <w:multiLevelType w:val="multilevel"/>
    <w:tmpl w:val="4878BC04"/>
    <w:lvl w:ilvl="0">
      <w:start w:val="1"/>
      <w:numFmt w:val="decimal"/>
      <w:pStyle w:val="10"/>
      <w:lvlText w:val="%1."/>
      <w:lvlJc w:val="left"/>
      <w:pPr>
        <w:tabs>
          <w:tab w:val="num" w:pos="1083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714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4"/>
        </w:tabs>
        <w:ind w:left="1071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1"/>
        </w:tabs>
        <w:ind w:left="1428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8"/>
        </w:tabs>
        <w:ind w:left="1785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5"/>
        </w:tabs>
        <w:ind w:left="2142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2"/>
        </w:tabs>
        <w:ind w:left="2499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39"/>
        </w:tabs>
        <w:ind w:left="2856" w:firstLine="709"/>
      </w:pPr>
      <w:rPr>
        <w:rFonts w:hint="default"/>
      </w:rPr>
    </w:lvl>
  </w:abstractNum>
  <w:abstractNum w:abstractNumId="24" w15:restartNumberingAfterBreak="0">
    <w:nsid w:val="6DFF2A79"/>
    <w:multiLevelType w:val="multilevel"/>
    <w:tmpl w:val="0419001F"/>
    <w:lvl w:ilvl="0">
      <w:start w:val="1"/>
      <w:numFmt w:val="decimal"/>
      <w:pStyle w:val="a1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5" w15:restartNumberingAfterBreak="0">
    <w:nsid w:val="707D4439"/>
    <w:multiLevelType w:val="hybridMultilevel"/>
    <w:tmpl w:val="4ED00078"/>
    <w:lvl w:ilvl="0" w:tplc="3560FEC4">
      <w:start w:val="1"/>
      <w:numFmt w:val="decimal"/>
      <w:pStyle w:val="11"/>
      <w:lvlText w:val="%1."/>
      <w:lvlJc w:val="left"/>
      <w:pPr>
        <w:ind w:left="111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 w15:restartNumberingAfterBreak="0">
    <w:nsid w:val="779139D5"/>
    <w:multiLevelType w:val="hybridMultilevel"/>
    <w:tmpl w:val="B6B033E2"/>
    <w:lvl w:ilvl="0" w:tplc="C98446D8">
      <w:start w:val="1"/>
      <w:numFmt w:val="bullet"/>
      <w:pStyle w:val="12"/>
      <w:lvlText w:val="—"/>
      <w:lvlJc w:val="left"/>
      <w:pPr>
        <w:ind w:left="1117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79AB6A13"/>
    <w:multiLevelType w:val="hybridMultilevel"/>
    <w:tmpl w:val="B6B033E2"/>
    <w:lvl w:ilvl="0" w:tplc="FFFFFFFF">
      <w:start w:val="1"/>
      <w:numFmt w:val="bullet"/>
      <w:lvlText w:val="—"/>
      <w:lvlJc w:val="left"/>
      <w:pPr>
        <w:ind w:left="1117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26"/>
  </w:num>
  <w:num w:numId="4">
    <w:abstractNumId w:val="20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0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1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7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5"/>
  </w:num>
  <w:num w:numId="63">
    <w:abstractNumId w:val="13"/>
  </w:num>
  <w:num w:numId="64">
    <w:abstractNumId w:val="12"/>
  </w:num>
  <w:num w:numId="65">
    <w:abstractNumId w:val="14"/>
  </w:num>
  <w:num w:numId="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7"/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6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formatting="1" w:enforcement="0"/>
  <w:styleLockQFSet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E16"/>
    <w:rsid w:val="000043FD"/>
    <w:rsid w:val="00013B43"/>
    <w:rsid w:val="00017D67"/>
    <w:rsid w:val="0002023A"/>
    <w:rsid w:val="00044D19"/>
    <w:rsid w:val="00085610"/>
    <w:rsid w:val="00096CF8"/>
    <w:rsid w:val="000A132D"/>
    <w:rsid w:val="000B7194"/>
    <w:rsid w:val="000C6E75"/>
    <w:rsid w:val="000D02C5"/>
    <w:rsid w:val="000D13DB"/>
    <w:rsid w:val="000D671A"/>
    <w:rsid w:val="000D7AA0"/>
    <w:rsid w:val="000F01B4"/>
    <w:rsid w:val="00114C37"/>
    <w:rsid w:val="00127FAB"/>
    <w:rsid w:val="00134B71"/>
    <w:rsid w:val="00134B7D"/>
    <w:rsid w:val="00143B12"/>
    <w:rsid w:val="001444E3"/>
    <w:rsid w:val="0014487B"/>
    <w:rsid w:val="00147AA7"/>
    <w:rsid w:val="00162F86"/>
    <w:rsid w:val="00166353"/>
    <w:rsid w:val="00172EA0"/>
    <w:rsid w:val="0017311F"/>
    <w:rsid w:val="0018131D"/>
    <w:rsid w:val="00185417"/>
    <w:rsid w:val="0019310A"/>
    <w:rsid w:val="001A17ED"/>
    <w:rsid w:val="001C0405"/>
    <w:rsid w:val="001C2BF2"/>
    <w:rsid w:val="001C3E00"/>
    <w:rsid w:val="001D0B24"/>
    <w:rsid w:val="001D1771"/>
    <w:rsid w:val="00205394"/>
    <w:rsid w:val="00206107"/>
    <w:rsid w:val="002144BB"/>
    <w:rsid w:val="00243524"/>
    <w:rsid w:val="00243AB1"/>
    <w:rsid w:val="00255FA3"/>
    <w:rsid w:val="00291E60"/>
    <w:rsid w:val="00294F7D"/>
    <w:rsid w:val="00295D7A"/>
    <w:rsid w:val="002A674C"/>
    <w:rsid w:val="002C1D05"/>
    <w:rsid w:val="002C4B36"/>
    <w:rsid w:val="002D295B"/>
    <w:rsid w:val="002E4544"/>
    <w:rsid w:val="00320ED2"/>
    <w:rsid w:val="00343BF4"/>
    <w:rsid w:val="00354711"/>
    <w:rsid w:val="00366883"/>
    <w:rsid w:val="00371626"/>
    <w:rsid w:val="00375674"/>
    <w:rsid w:val="00382A37"/>
    <w:rsid w:val="003959C8"/>
    <w:rsid w:val="003A1F87"/>
    <w:rsid w:val="003A6510"/>
    <w:rsid w:val="003B04B8"/>
    <w:rsid w:val="003D69B7"/>
    <w:rsid w:val="003E6AF2"/>
    <w:rsid w:val="003E7CD9"/>
    <w:rsid w:val="003F4103"/>
    <w:rsid w:val="00420FB9"/>
    <w:rsid w:val="00425FBE"/>
    <w:rsid w:val="00441F95"/>
    <w:rsid w:val="00451D23"/>
    <w:rsid w:val="00453016"/>
    <w:rsid w:val="00465455"/>
    <w:rsid w:val="0047033D"/>
    <w:rsid w:val="00473887"/>
    <w:rsid w:val="00480FEB"/>
    <w:rsid w:val="004B07D5"/>
    <w:rsid w:val="004D31AC"/>
    <w:rsid w:val="004D57B7"/>
    <w:rsid w:val="004E2B45"/>
    <w:rsid w:val="00500440"/>
    <w:rsid w:val="00502C3C"/>
    <w:rsid w:val="00514E92"/>
    <w:rsid w:val="00524FBD"/>
    <w:rsid w:val="00525FCC"/>
    <w:rsid w:val="0059143D"/>
    <w:rsid w:val="00594211"/>
    <w:rsid w:val="005A1FA7"/>
    <w:rsid w:val="005A666D"/>
    <w:rsid w:val="005C35A1"/>
    <w:rsid w:val="005C5332"/>
    <w:rsid w:val="005C5991"/>
    <w:rsid w:val="005C610C"/>
    <w:rsid w:val="005D68BB"/>
    <w:rsid w:val="005E1B1C"/>
    <w:rsid w:val="005F1F0D"/>
    <w:rsid w:val="00610B47"/>
    <w:rsid w:val="006272E4"/>
    <w:rsid w:val="00646B45"/>
    <w:rsid w:val="006561A3"/>
    <w:rsid w:val="006608D4"/>
    <w:rsid w:val="00662071"/>
    <w:rsid w:val="006A1155"/>
    <w:rsid w:val="006A41FE"/>
    <w:rsid w:val="006A558C"/>
    <w:rsid w:val="006C1535"/>
    <w:rsid w:val="006C5E56"/>
    <w:rsid w:val="00701301"/>
    <w:rsid w:val="0070167C"/>
    <w:rsid w:val="0070333C"/>
    <w:rsid w:val="00717E8E"/>
    <w:rsid w:val="00727CB6"/>
    <w:rsid w:val="00732D12"/>
    <w:rsid w:val="007346F4"/>
    <w:rsid w:val="00750EBD"/>
    <w:rsid w:val="00766751"/>
    <w:rsid w:val="00775BFC"/>
    <w:rsid w:val="00795045"/>
    <w:rsid w:val="007A57F2"/>
    <w:rsid w:val="007B1F1A"/>
    <w:rsid w:val="007B49B3"/>
    <w:rsid w:val="007B5D4F"/>
    <w:rsid w:val="007B6ABA"/>
    <w:rsid w:val="007C3F0E"/>
    <w:rsid w:val="007C68E2"/>
    <w:rsid w:val="007E5038"/>
    <w:rsid w:val="007F4F82"/>
    <w:rsid w:val="00823E2F"/>
    <w:rsid w:val="00825AD9"/>
    <w:rsid w:val="0082689A"/>
    <w:rsid w:val="00826BFF"/>
    <w:rsid w:val="00833CE5"/>
    <w:rsid w:val="00835FC2"/>
    <w:rsid w:val="00842885"/>
    <w:rsid w:val="008537E1"/>
    <w:rsid w:val="008711E1"/>
    <w:rsid w:val="00871E16"/>
    <w:rsid w:val="00882852"/>
    <w:rsid w:val="008910FB"/>
    <w:rsid w:val="008B552F"/>
    <w:rsid w:val="008C152B"/>
    <w:rsid w:val="008C1F6B"/>
    <w:rsid w:val="008E351D"/>
    <w:rsid w:val="00910DEA"/>
    <w:rsid w:val="00915B5D"/>
    <w:rsid w:val="00917723"/>
    <w:rsid w:val="00921A5F"/>
    <w:rsid w:val="00925A0F"/>
    <w:rsid w:val="0094608A"/>
    <w:rsid w:val="009547B2"/>
    <w:rsid w:val="00955FDA"/>
    <w:rsid w:val="009665A1"/>
    <w:rsid w:val="0096696B"/>
    <w:rsid w:val="00974208"/>
    <w:rsid w:val="00974CCD"/>
    <w:rsid w:val="009774A1"/>
    <w:rsid w:val="00977746"/>
    <w:rsid w:val="0098238E"/>
    <w:rsid w:val="009836AD"/>
    <w:rsid w:val="009838FD"/>
    <w:rsid w:val="009900EE"/>
    <w:rsid w:val="00991069"/>
    <w:rsid w:val="009973A3"/>
    <w:rsid w:val="009A4291"/>
    <w:rsid w:val="009A4412"/>
    <w:rsid w:val="009A5520"/>
    <w:rsid w:val="009B14FF"/>
    <w:rsid w:val="009C12A3"/>
    <w:rsid w:val="009C2BB1"/>
    <w:rsid w:val="009C7CF1"/>
    <w:rsid w:val="009F601B"/>
    <w:rsid w:val="00A009E8"/>
    <w:rsid w:val="00A0181D"/>
    <w:rsid w:val="00A10EBF"/>
    <w:rsid w:val="00A114E7"/>
    <w:rsid w:val="00A1389F"/>
    <w:rsid w:val="00A23F0E"/>
    <w:rsid w:val="00A3548D"/>
    <w:rsid w:val="00A76C14"/>
    <w:rsid w:val="00A86843"/>
    <w:rsid w:val="00AB1C3B"/>
    <w:rsid w:val="00AC5AFF"/>
    <w:rsid w:val="00AD383C"/>
    <w:rsid w:val="00AE225C"/>
    <w:rsid w:val="00AF05CA"/>
    <w:rsid w:val="00B121AB"/>
    <w:rsid w:val="00B32762"/>
    <w:rsid w:val="00B34AFC"/>
    <w:rsid w:val="00B3587C"/>
    <w:rsid w:val="00B367D6"/>
    <w:rsid w:val="00B411FE"/>
    <w:rsid w:val="00B4324A"/>
    <w:rsid w:val="00B531E1"/>
    <w:rsid w:val="00B664B1"/>
    <w:rsid w:val="00B679D8"/>
    <w:rsid w:val="00B75DB1"/>
    <w:rsid w:val="00B807C8"/>
    <w:rsid w:val="00B86900"/>
    <w:rsid w:val="00B87EE1"/>
    <w:rsid w:val="00B91E0B"/>
    <w:rsid w:val="00B92A27"/>
    <w:rsid w:val="00BE167E"/>
    <w:rsid w:val="00BE498C"/>
    <w:rsid w:val="00BF1B99"/>
    <w:rsid w:val="00BF3B37"/>
    <w:rsid w:val="00C155F7"/>
    <w:rsid w:val="00C22358"/>
    <w:rsid w:val="00C455B8"/>
    <w:rsid w:val="00C5277A"/>
    <w:rsid w:val="00C654B0"/>
    <w:rsid w:val="00C87067"/>
    <w:rsid w:val="00CB771D"/>
    <w:rsid w:val="00CC2047"/>
    <w:rsid w:val="00CD00D9"/>
    <w:rsid w:val="00CF0A12"/>
    <w:rsid w:val="00CF7C29"/>
    <w:rsid w:val="00D04DF9"/>
    <w:rsid w:val="00D35F3C"/>
    <w:rsid w:val="00D9799A"/>
    <w:rsid w:val="00DA6E82"/>
    <w:rsid w:val="00DB05B4"/>
    <w:rsid w:val="00DB61F0"/>
    <w:rsid w:val="00DB7AA6"/>
    <w:rsid w:val="00DD0EEC"/>
    <w:rsid w:val="00DD56D3"/>
    <w:rsid w:val="00DF284D"/>
    <w:rsid w:val="00E04B98"/>
    <w:rsid w:val="00E077B6"/>
    <w:rsid w:val="00E11105"/>
    <w:rsid w:val="00E35CC1"/>
    <w:rsid w:val="00E43F22"/>
    <w:rsid w:val="00E576B3"/>
    <w:rsid w:val="00E63840"/>
    <w:rsid w:val="00E672C6"/>
    <w:rsid w:val="00E74B2A"/>
    <w:rsid w:val="00E81F20"/>
    <w:rsid w:val="00E903C3"/>
    <w:rsid w:val="00E908A7"/>
    <w:rsid w:val="00EA2BAB"/>
    <w:rsid w:val="00EA71B6"/>
    <w:rsid w:val="00EB5811"/>
    <w:rsid w:val="00ED4205"/>
    <w:rsid w:val="00EF3C27"/>
    <w:rsid w:val="00EF5C46"/>
    <w:rsid w:val="00F03F8B"/>
    <w:rsid w:val="00F11C84"/>
    <w:rsid w:val="00F17016"/>
    <w:rsid w:val="00F24546"/>
    <w:rsid w:val="00F2781C"/>
    <w:rsid w:val="00F27B78"/>
    <w:rsid w:val="00F3367D"/>
    <w:rsid w:val="00F364B3"/>
    <w:rsid w:val="00F77122"/>
    <w:rsid w:val="00F86A91"/>
    <w:rsid w:val="00FA0BA9"/>
    <w:rsid w:val="00FB2150"/>
    <w:rsid w:val="00FC0F4F"/>
    <w:rsid w:val="00FC38FE"/>
    <w:rsid w:val="00FD1FB0"/>
    <w:rsid w:val="00FD7878"/>
    <w:rsid w:val="00FE05E0"/>
    <w:rsid w:val="00FE2263"/>
    <w:rsid w:val="00FF0180"/>
    <w:rsid w:val="00FF1326"/>
    <w:rsid w:val="00FF7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E1E2E6"/>
  <w15:docId w15:val="{677E299A-0138-4D82-BF3F-B1ADB670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E908A7"/>
    <w:pPr>
      <w:spacing w:before="240"/>
      <w:ind w:firstLine="709"/>
      <w:jc w:val="both"/>
    </w:pPr>
    <w:rPr>
      <w:rFonts w:ascii="Cambria" w:hAnsi="Cambria"/>
      <w:sz w:val="24"/>
    </w:rPr>
  </w:style>
  <w:style w:type="paragraph" w:styleId="13">
    <w:name w:val="heading 1"/>
    <w:aliases w:val="1. Заголовок 1"/>
    <w:next w:val="a2"/>
    <w:link w:val="14"/>
    <w:uiPriority w:val="9"/>
    <w:qFormat/>
    <w:rsid w:val="00291E60"/>
    <w:pPr>
      <w:keepNext/>
      <w:keepLines/>
      <w:spacing w:before="400" w:after="240"/>
      <w:outlineLvl w:val="0"/>
    </w:pPr>
    <w:rPr>
      <w:rFonts w:ascii="Cambria" w:eastAsiaTheme="majorEastAsia" w:hAnsi="Cambria" w:cstheme="majorBidi"/>
      <w:b/>
      <w:sz w:val="32"/>
      <w:szCs w:val="32"/>
    </w:rPr>
  </w:style>
  <w:style w:type="paragraph" w:styleId="21">
    <w:name w:val="heading 2"/>
    <w:aliases w:val="2. Заголовок 2"/>
    <w:next w:val="a2"/>
    <w:link w:val="22"/>
    <w:uiPriority w:val="9"/>
    <w:unhideWhenUsed/>
    <w:qFormat/>
    <w:rsid w:val="00FF71B4"/>
    <w:pPr>
      <w:keepNext/>
      <w:keepLines/>
      <w:spacing w:before="480" w:after="0"/>
      <w:outlineLvl w:val="1"/>
    </w:pPr>
    <w:rPr>
      <w:rFonts w:ascii="Cambria" w:eastAsiaTheme="majorEastAsia" w:hAnsi="Cambria" w:cstheme="majorBidi"/>
      <w:b/>
      <w:sz w:val="26"/>
      <w:szCs w:val="26"/>
    </w:rPr>
  </w:style>
  <w:style w:type="paragraph" w:styleId="30">
    <w:name w:val="heading 3"/>
    <w:aliases w:val="3. Заголовок 3"/>
    <w:basedOn w:val="a2"/>
    <w:next w:val="a2"/>
    <w:link w:val="31"/>
    <w:uiPriority w:val="9"/>
    <w:unhideWhenUsed/>
    <w:qFormat/>
    <w:rsid w:val="00795045"/>
    <w:pPr>
      <w:keepNext/>
      <w:keepLines/>
      <w:spacing w:after="240"/>
      <w:outlineLvl w:val="2"/>
    </w:pPr>
    <w:rPr>
      <w:rFonts w:eastAsiaTheme="majorEastAsia" w:cstheme="majorBidi"/>
      <w:b/>
      <w:sz w:val="28"/>
      <w:szCs w:val="24"/>
    </w:rPr>
  </w:style>
  <w:style w:type="paragraph" w:styleId="40">
    <w:name w:val="heading 4"/>
    <w:basedOn w:val="a2"/>
    <w:next w:val="a2"/>
    <w:link w:val="41"/>
    <w:uiPriority w:val="9"/>
    <w:unhideWhenUsed/>
    <w:qFormat/>
    <w:rsid w:val="002D295B"/>
    <w:pPr>
      <w:keepNext/>
      <w:keepLines/>
      <w:spacing w:before="40" w:after="0"/>
      <w:outlineLvl w:val="3"/>
    </w:pPr>
    <w:rPr>
      <w:rFonts w:eastAsiaTheme="majorEastAsia" w:cstheme="majorBidi"/>
      <w:b/>
      <w:i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link w:val="a7"/>
    <w:uiPriority w:val="99"/>
    <w:unhideWhenUsed/>
    <w:rsid w:val="00371626"/>
    <w:pPr>
      <w:tabs>
        <w:tab w:val="center" w:pos="4677"/>
        <w:tab w:val="right" w:pos="9355"/>
      </w:tabs>
      <w:spacing w:after="0" w:line="240" w:lineRule="auto"/>
      <w:jc w:val="center"/>
    </w:pPr>
    <w:rPr>
      <w:rFonts w:ascii="Cambria" w:hAnsi="Cambria"/>
      <w:sz w:val="16"/>
    </w:rPr>
  </w:style>
  <w:style w:type="character" w:customStyle="1" w:styleId="a7">
    <w:name w:val="Верхний колонтитул Знак"/>
    <w:basedOn w:val="a3"/>
    <w:link w:val="a6"/>
    <w:uiPriority w:val="99"/>
    <w:rsid w:val="00371626"/>
    <w:rPr>
      <w:rFonts w:ascii="Cambria" w:hAnsi="Cambria"/>
      <w:sz w:val="16"/>
    </w:rPr>
  </w:style>
  <w:style w:type="paragraph" w:styleId="a8">
    <w:name w:val="footer"/>
    <w:link w:val="a9"/>
    <w:uiPriority w:val="99"/>
    <w:unhideWhenUsed/>
    <w:rsid w:val="00371626"/>
    <w:pPr>
      <w:tabs>
        <w:tab w:val="center" w:pos="4677"/>
        <w:tab w:val="right" w:pos="9355"/>
      </w:tabs>
      <w:spacing w:after="0" w:line="240" w:lineRule="auto"/>
    </w:pPr>
    <w:rPr>
      <w:rFonts w:ascii="Cambria" w:hAnsi="Cambria"/>
      <w:sz w:val="24"/>
    </w:rPr>
  </w:style>
  <w:style w:type="character" w:customStyle="1" w:styleId="a9">
    <w:name w:val="Нижний колонтитул Знак"/>
    <w:basedOn w:val="a3"/>
    <w:link w:val="a8"/>
    <w:uiPriority w:val="99"/>
    <w:rsid w:val="00371626"/>
    <w:rPr>
      <w:rFonts w:ascii="Cambria" w:hAnsi="Cambria"/>
      <w:sz w:val="24"/>
    </w:rPr>
  </w:style>
  <w:style w:type="paragraph" w:customStyle="1" w:styleId="aa">
    <w:name w:val="Колонтитул первой страницы"/>
    <w:link w:val="ab"/>
    <w:qFormat/>
    <w:rsid w:val="00143B12"/>
    <w:pPr>
      <w:spacing w:after="0" w:line="240" w:lineRule="auto"/>
      <w:contextualSpacing/>
      <w:jc w:val="center"/>
    </w:pPr>
    <w:rPr>
      <w:rFonts w:ascii="Cambria" w:hAnsi="Cambria"/>
      <w:sz w:val="24"/>
      <w:szCs w:val="24"/>
    </w:rPr>
  </w:style>
  <w:style w:type="paragraph" w:customStyle="1" w:styleId="ac">
    <w:name w:val="Название документа"/>
    <w:link w:val="ad"/>
    <w:qFormat/>
    <w:rsid w:val="00371626"/>
    <w:pPr>
      <w:spacing w:before="4000" w:after="0"/>
      <w:ind w:left="3119"/>
    </w:pPr>
    <w:rPr>
      <w:rFonts w:ascii="Cambria" w:hAnsi="Cambria"/>
      <w:b/>
      <w:sz w:val="28"/>
    </w:rPr>
  </w:style>
  <w:style w:type="character" w:customStyle="1" w:styleId="ab">
    <w:name w:val="Колонтитул первой страницы Знак"/>
    <w:basedOn w:val="a3"/>
    <w:link w:val="aa"/>
    <w:rsid w:val="00143B12"/>
    <w:rPr>
      <w:rFonts w:ascii="Cambria" w:hAnsi="Cambria"/>
      <w:sz w:val="24"/>
      <w:szCs w:val="24"/>
    </w:rPr>
  </w:style>
  <w:style w:type="paragraph" w:customStyle="1" w:styleId="ae">
    <w:name w:val="Комментарий к названию документа"/>
    <w:basedOn w:val="ac"/>
    <w:link w:val="af"/>
    <w:qFormat/>
    <w:rsid w:val="00871E16"/>
    <w:pPr>
      <w:spacing w:before="0"/>
      <w:ind w:left="3062" w:right="2126"/>
    </w:pPr>
    <w:rPr>
      <w:b w:val="0"/>
      <w:i/>
    </w:rPr>
  </w:style>
  <w:style w:type="character" w:customStyle="1" w:styleId="ad">
    <w:name w:val="Название документа Знак"/>
    <w:basedOn w:val="a3"/>
    <w:link w:val="ac"/>
    <w:rsid w:val="00371626"/>
    <w:rPr>
      <w:rFonts w:ascii="Cambria" w:hAnsi="Cambria"/>
      <w:b/>
      <w:sz w:val="28"/>
    </w:rPr>
  </w:style>
  <w:style w:type="paragraph" w:customStyle="1" w:styleId="af0">
    <w:name w:val="Название тома"/>
    <w:link w:val="af1"/>
    <w:qFormat/>
    <w:rsid w:val="00371626"/>
    <w:pPr>
      <w:spacing w:before="4000"/>
      <w:jc w:val="center"/>
    </w:pPr>
    <w:rPr>
      <w:rFonts w:ascii="Cambria" w:hAnsi="Cambria"/>
      <w:sz w:val="32"/>
    </w:rPr>
  </w:style>
  <w:style w:type="character" w:customStyle="1" w:styleId="af">
    <w:name w:val="Комментарий к названию документа Знак"/>
    <w:basedOn w:val="ad"/>
    <w:link w:val="ae"/>
    <w:rsid w:val="00871E16"/>
    <w:rPr>
      <w:rFonts w:ascii="Cambria" w:hAnsi="Cambria"/>
      <w:b w:val="0"/>
      <w:i/>
      <w:sz w:val="28"/>
    </w:rPr>
  </w:style>
  <w:style w:type="character" w:customStyle="1" w:styleId="14">
    <w:name w:val="Заголовок 1 Знак"/>
    <w:aliases w:val="1. Заголовок 1 Знак"/>
    <w:basedOn w:val="a3"/>
    <w:link w:val="13"/>
    <w:uiPriority w:val="9"/>
    <w:rsid w:val="00291E60"/>
    <w:rPr>
      <w:rFonts w:ascii="Cambria" w:eastAsiaTheme="majorEastAsia" w:hAnsi="Cambria" w:cstheme="majorBidi"/>
      <w:b/>
      <w:sz w:val="32"/>
      <w:szCs w:val="32"/>
    </w:rPr>
  </w:style>
  <w:style w:type="character" w:customStyle="1" w:styleId="af1">
    <w:name w:val="Название тома Знак"/>
    <w:basedOn w:val="a3"/>
    <w:link w:val="af0"/>
    <w:rsid w:val="00371626"/>
    <w:rPr>
      <w:rFonts w:ascii="Cambria" w:hAnsi="Cambria"/>
      <w:sz w:val="32"/>
    </w:rPr>
  </w:style>
  <w:style w:type="paragraph" w:styleId="af2">
    <w:name w:val="List Paragraph"/>
    <w:link w:val="af3"/>
    <w:uiPriority w:val="34"/>
    <w:qFormat/>
    <w:rsid w:val="003E6AF2"/>
    <w:pPr>
      <w:spacing w:before="160"/>
      <w:ind w:firstLine="709"/>
      <w:contextualSpacing/>
    </w:pPr>
    <w:rPr>
      <w:rFonts w:ascii="Cambria" w:hAnsi="Cambria"/>
      <w:sz w:val="24"/>
    </w:rPr>
  </w:style>
  <w:style w:type="character" w:styleId="af4">
    <w:name w:val="Strong"/>
    <w:basedOn w:val="a3"/>
    <w:uiPriority w:val="22"/>
    <w:qFormat/>
    <w:rsid w:val="0098238E"/>
    <w:rPr>
      <w:rFonts w:ascii="Cambria" w:hAnsi="Cambria"/>
      <w:b/>
      <w:bCs/>
    </w:rPr>
  </w:style>
  <w:style w:type="character" w:customStyle="1" w:styleId="22">
    <w:name w:val="Заголовок 2 Знак"/>
    <w:aliases w:val="2. Заголовок 2 Знак"/>
    <w:basedOn w:val="a3"/>
    <w:link w:val="21"/>
    <w:uiPriority w:val="9"/>
    <w:rsid w:val="00FF71B4"/>
    <w:rPr>
      <w:rFonts w:ascii="Cambria" w:eastAsiaTheme="majorEastAsia" w:hAnsi="Cambria" w:cstheme="majorBidi"/>
      <w:b/>
      <w:sz w:val="26"/>
      <w:szCs w:val="26"/>
    </w:rPr>
  </w:style>
  <w:style w:type="character" w:customStyle="1" w:styleId="31">
    <w:name w:val="Заголовок 3 Знак"/>
    <w:aliases w:val="3. Заголовок 3 Знак"/>
    <w:basedOn w:val="a3"/>
    <w:link w:val="30"/>
    <w:uiPriority w:val="9"/>
    <w:rsid w:val="00795045"/>
    <w:rPr>
      <w:rFonts w:ascii="Cambria" w:eastAsiaTheme="majorEastAsia" w:hAnsi="Cambria" w:cstheme="majorBidi"/>
      <w:b/>
      <w:sz w:val="28"/>
      <w:szCs w:val="24"/>
    </w:rPr>
  </w:style>
  <w:style w:type="numbering" w:customStyle="1" w:styleId="1">
    <w:name w:val="Стиль1"/>
    <w:uiPriority w:val="99"/>
    <w:rsid w:val="00B411FE"/>
    <w:pPr>
      <w:numPr>
        <w:numId w:val="1"/>
      </w:numPr>
    </w:pPr>
  </w:style>
  <w:style w:type="character" w:styleId="af5">
    <w:name w:val="Subtle Emphasis"/>
    <w:basedOn w:val="a3"/>
    <w:uiPriority w:val="19"/>
    <w:qFormat/>
    <w:rsid w:val="00717E8E"/>
    <w:rPr>
      <w:rFonts w:ascii="Cambria" w:hAnsi="Cambria"/>
      <w:i/>
      <w:iCs/>
      <w:color w:val="404040" w:themeColor="text1" w:themeTint="BF"/>
    </w:rPr>
  </w:style>
  <w:style w:type="character" w:styleId="af6">
    <w:name w:val="Emphasis"/>
    <w:basedOn w:val="a3"/>
    <w:uiPriority w:val="20"/>
    <w:qFormat/>
    <w:rsid w:val="00717E8E"/>
    <w:rPr>
      <w:rFonts w:ascii="Cambria" w:hAnsi="Cambria"/>
      <w:i/>
      <w:iCs/>
    </w:rPr>
  </w:style>
  <w:style w:type="character" w:styleId="af7">
    <w:name w:val="Intense Emphasis"/>
    <w:basedOn w:val="a3"/>
    <w:uiPriority w:val="21"/>
    <w:qFormat/>
    <w:rsid w:val="00717E8E"/>
    <w:rPr>
      <w:rFonts w:ascii="Cambria" w:hAnsi="Cambria"/>
      <w:i/>
      <w:iCs/>
      <w:color w:val="4472C4" w:themeColor="accent1"/>
    </w:rPr>
  </w:style>
  <w:style w:type="paragraph" w:styleId="af8">
    <w:name w:val="Subtitle"/>
    <w:basedOn w:val="a2"/>
    <w:next w:val="a2"/>
    <w:link w:val="af9"/>
    <w:uiPriority w:val="11"/>
    <w:qFormat/>
    <w:rsid w:val="00717E8E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af9">
    <w:name w:val="Подзаголовок Знак"/>
    <w:basedOn w:val="a3"/>
    <w:link w:val="af8"/>
    <w:uiPriority w:val="11"/>
    <w:rsid w:val="00717E8E"/>
    <w:rPr>
      <w:rFonts w:ascii="Cambria" w:eastAsiaTheme="minorEastAsia" w:hAnsi="Cambria"/>
      <w:color w:val="5A5A5A" w:themeColor="text1" w:themeTint="A5"/>
      <w:spacing w:val="15"/>
    </w:rPr>
  </w:style>
  <w:style w:type="paragraph" w:styleId="afa">
    <w:name w:val="Title"/>
    <w:basedOn w:val="a2"/>
    <w:next w:val="a2"/>
    <w:link w:val="afb"/>
    <w:uiPriority w:val="10"/>
    <w:qFormat/>
    <w:rsid w:val="00717E8E"/>
    <w:pPr>
      <w:spacing w:before="0"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3"/>
    <w:link w:val="afa"/>
    <w:uiPriority w:val="10"/>
    <w:rsid w:val="00717E8E"/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41">
    <w:name w:val="Заголовок 4 Знак"/>
    <w:basedOn w:val="a3"/>
    <w:link w:val="40"/>
    <w:uiPriority w:val="9"/>
    <w:rsid w:val="002D295B"/>
    <w:rPr>
      <w:rFonts w:ascii="Cambria" w:eastAsiaTheme="majorEastAsia" w:hAnsi="Cambria" w:cstheme="majorBidi"/>
      <w:b/>
      <w:iCs/>
      <w:sz w:val="24"/>
    </w:rPr>
  </w:style>
  <w:style w:type="character" w:styleId="afc">
    <w:name w:val="Subtle Reference"/>
    <w:basedOn w:val="a3"/>
    <w:uiPriority w:val="31"/>
    <w:qFormat/>
    <w:rsid w:val="00717E8E"/>
    <w:rPr>
      <w:rFonts w:ascii="Cambria" w:hAnsi="Cambria"/>
      <w:smallCaps/>
      <w:color w:val="5A5A5A" w:themeColor="text1" w:themeTint="A5"/>
    </w:rPr>
  </w:style>
  <w:style w:type="character" w:styleId="afd">
    <w:name w:val="Intense Reference"/>
    <w:basedOn w:val="a3"/>
    <w:uiPriority w:val="32"/>
    <w:qFormat/>
    <w:rsid w:val="00717E8E"/>
    <w:rPr>
      <w:rFonts w:ascii="Cambria" w:hAnsi="Cambria"/>
      <w:b/>
      <w:bCs/>
      <w:smallCaps/>
      <w:color w:val="4472C4" w:themeColor="accent1"/>
      <w:spacing w:val="5"/>
    </w:rPr>
  </w:style>
  <w:style w:type="table" w:styleId="afe">
    <w:name w:val="Table Grid"/>
    <w:basedOn w:val="a4"/>
    <w:uiPriority w:val="39"/>
    <w:rsid w:val="00B87EE1"/>
    <w:pPr>
      <w:spacing w:after="0" w:line="240" w:lineRule="auto"/>
    </w:pPr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Cambria" w:hAnsi="Cambria"/>
        <w:b/>
        <w:sz w:val="22"/>
      </w:rPr>
      <w:tblPr/>
      <w:tcPr>
        <w:vAlign w:val="center"/>
      </w:tcPr>
    </w:tblStylePr>
  </w:style>
  <w:style w:type="table" w:customStyle="1" w:styleId="aff">
    <w:name w:val="Основная таблица"/>
    <w:basedOn w:val="a4"/>
    <w:uiPriority w:val="99"/>
    <w:rsid w:val="00B87EE1"/>
    <w:pPr>
      <w:spacing w:after="0" w:line="240" w:lineRule="auto"/>
    </w:pPr>
    <w:rPr>
      <w:rFonts w:ascii="Cambria" w:hAnsi="Cambria"/>
    </w:rPr>
    <w:tblPr/>
  </w:style>
  <w:style w:type="paragraph" w:styleId="aff0">
    <w:name w:val="No Spacing"/>
    <w:uiPriority w:val="1"/>
    <w:qFormat/>
    <w:rsid w:val="00B87EE1"/>
    <w:pPr>
      <w:spacing w:after="0" w:line="240" w:lineRule="auto"/>
      <w:ind w:firstLine="709"/>
      <w:jc w:val="both"/>
    </w:pPr>
    <w:rPr>
      <w:rFonts w:ascii="Cambria" w:hAnsi="Cambria"/>
      <w:sz w:val="24"/>
    </w:rPr>
  </w:style>
  <w:style w:type="table" w:customStyle="1" w:styleId="15">
    <w:name w:val="Сетка таблицы светлая1"/>
    <w:basedOn w:val="a4"/>
    <w:uiPriority w:val="40"/>
    <w:rsid w:val="00B87EE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">
    <w:name w:val="Стиль2"/>
    <w:basedOn w:val="15"/>
    <w:uiPriority w:val="99"/>
    <w:rsid w:val="002D295B"/>
    <w:rPr>
      <w:rFonts w:ascii="Cambria" w:hAnsi="Cambria"/>
      <w:sz w:val="20"/>
    </w:rPr>
    <w:tblPr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Cambria" w:hAnsi="Cambria"/>
        <w:b/>
        <w:sz w:val="22"/>
      </w:rPr>
    </w:tblStylePr>
    <w:tblStylePr w:type="firstCol">
      <w:pPr>
        <w:jc w:val="center"/>
      </w:pPr>
    </w:tblStylePr>
  </w:style>
  <w:style w:type="paragraph" w:customStyle="1" w:styleId="12">
    <w:name w:val="Маркированный список1"/>
    <w:basedOn w:val="af2"/>
    <w:link w:val="16"/>
    <w:qFormat/>
    <w:rsid w:val="0059143D"/>
    <w:pPr>
      <w:numPr>
        <w:numId w:val="3"/>
      </w:numPr>
      <w:spacing w:before="40"/>
      <w:ind w:hanging="357"/>
      <w:jc w:val="both"/>
    </w:pPr>
  </w:style>
  <w:style w:type="paragraph" w:customStyle="1" w:styleId="11">
    <w:name w:val="Нумерованный список1"/>
    <w:basedOn w:val="12"/>
    <w:link w:val="17"/>
    <w:qFormat/>
    <w:rsid w:val="00127FAB"/>
    <w:pPr>
      <w:numPr>
        <w:numId w:val="7"/>
      </w:numPr>
      <w:ind w:left="1092"/>
    </w:pPr>
  </w:style>
  <w:style w:type="character" w:customStyle="1" w:styleId="af3">
    <w:name w:val="Абзац списка Знак"/>
    <w:basedOn w:val="a3"/>
    <w:link w:val="af2"/>
    <w:uiPriority w:val="34"/>
    <w:rsid w:val="003E6AF2"/>
    <w:rPr>
      <w:rFonts w:ascii="Cambria" w:hAnsi="Cambria"/>
      <w:sz w:val="24"/>
    </w:rPr>
  </w:style>
  <w:style w:type="character" w:customStyle="1" w:styleId="16">
    <w:name w:val="Маркированный список1 Знак"/>
    <w:basedOn w:val="af3"/>
    <w:link w:val="12"/>
    <w:rsid w:val="0059143D"/>
    <w:rPr>
      <w:rFonts w:ascii="Cambria" w:hAnsi="Cambria"/>
      <w:sz w:val="24"/>
    </w:rPr>
  </w:style>
  <w:style w:type="paragraph" w:customStyle="1" w:styleId="10">
    <w:name w:val="Многоуровневый список1"/>
    <w:link w:val="18"/>
    <w:qFormat/>
    <w:rsid w:val="003E6AF2"/>
    <w:pPr>
      <w:numPr>
        <w:numId w:val="19"/>
      </w:numPr>
      <w:jc w:val="both"/>
    </w:pPr>
    <w:rPr>
      <w:rFonts w:ascii="Cambria" w:hAnsi="Cambria"/>
      <w:sz w:val="24"/>
    </w:rPr>
  </w:style>
  <w:style w:type="character" w:customStyle="1" w:styleId="17">
    <w:name w:val="Нумерованный список1 Знак"/>
    <w:basedOn w:val="16"/>
    <w:link w:val="11"/>
    <w:rsid w:val="00127FAB"/>
    <w:rPr>
      <w:rFonts w:ascii="Cambria" w:hAnsi="Cambria"/>
      <w:sz w:val="24"/>
    </w:rPr>
  </w:style>
  <w:style w:type="numbering" w:customStyle="1" w:styleId="3">
    <w:name w:val="Стиль3"/>
    <w:uiPriority w:val="99"/>
    <w:rsid w:val="00CD00D9"/>
    <w:pPr>
      <w:numPr>
        <w:numId w:val="4"/>
      </w:numPr>
    </w:pPr>
  </w:style>
  <w:style w:type="character" w:customStyle="1" w:styleId="18">
    <w:name w:val="Многоуровневый список1 Знак"/>
    <w:basedOn w:val="af3"/>
    <w:link w:val="10"/>
    <w:rsid w:val="003E6AF2"/>
    <w:rPr>
      <w:rFonts w:ascii="Cambria" w:hAnsi="Cambria"/>
      <w:sz w:val="24"/>
    </w:rPr>
  </w:style>
  <w:style w:type="paragraph" w:styleId="a1">
    <w:name w:val="List"/>
    <w:basedOn w:val="a2"/>
    <w:rsid w:val="00354711"/>
    <w:pPr>
      <w:numPr>
        <w:numId w:val="2"/>
      </w:numPr>
      <w:spacing w:before="0" w:after="60" w:line="240" w:lineRule="auto"/>
    </w:pPr>
    <w:rPr>
      <w:rFonts w:ascii="Times New Roman" w:eastAsia="Times New Roman" w:hAnsi="Times New Roman" w:cs="Times New Roman"/>
      <w:szCs w:val="24"/>
      <w:lang w:eastAsia="zh-CN"/>
    </w:rPr>
  </w:style>
  <w:style w:type="paragraph" w:styleId="aff1">
    <w:name w:val="TOC Heading"/>
    <w:basedOn w:val="13"/>
    <w:next w:val="a2"/>
    <w:uiPriority w:val="39"/>
    <w:unhideWhenUsed/>
    <w:qFormat/>
    <w:rsid w:val="00842885"/>
    <w:pPr>
      <w:spacing w:before="240"/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9">
    <w:name w:val="toc 1"/>
    <w:next w:val="a2"/>
    <w:autoRedefine/>
    <w:uiPriority w:val="39"/>
    <w:unhideWhenUsed/>
    <w:rsid w:val="00473887"/>
    <w:pPr>
      <w:spacing w:after="100"/>
    </w:pPr>
    <w:rPr>
      <w:rFonts w:ascii="Cambria" w:hAnsi="Cambria"/>
      <w:b/>
      <w:sz w:val="24"/>
    </w:rPr>
  </w:style>
  <w:style w:type="paragraph" w:styleId="24">
    <w:name w:val="toc 2"/>
    <w:basedOn w:val="a2"/>
    <w:next w:val="a2"/>
    <w:autoRedefine/>
    <w:uiPriority w:val="39"/>
    <w:unhideWhenUsed/>
    <w:rsid w:val="00C87067"/>
    <w:pPr>
      <w:tabs>
        <w:tab w:val="right" w:leader="dot" w:pos="9345"/>
      </w:tabs>
      <w:spacing w:before="0" w:after="0"/>
      <w:ind w:right="227" w:firstLine="0"/>
      <w:jc w:val="left"/>
    </w:pPr>
    <w:rPr>
      <w:b/>
      <w:sz w:val="20"/>
    </w:rPr>
  </w:style>
  <w:style w:type="paragraph" w:styleId="32">
    <w:name w:val="toc 3"/>
    <w:basedOn w:val="a2"/>
    <w:next w:val="a2"/>
    <w:autoRedefine/>
    <w:uiPriority w:val="39"/>
    <w:unhideWhenUsed/>
    <w:rsid w:val="00013B43"/>
    <w:pPr>
      <w:tabs>
        <w:tab w:val="right" w:leader="dot" w:pos="9345"/>
      </w:tabs>
      <w:spacing w:before="0" w:after="0"/>
      <w:ind w:left="142" w:right="227" w:firstLine="0"/>
      <w:contextualSpacing/>
      <w:jc w:val="left"/>
    </w:pPr>
    <w:rPr>
      <w:sz w:val="20"/>
    </w:rPr>
  </w:style>
  <w:style w:type="character" w:styleId="aff2">
    <w:name w:val="Hyperlink"/>
    <w:basedOn w:val="a3"/>
    <w:uiPriority w:val="99"/>
    <w:unhideWhenUsed/>
    <w:rsid w:val="00842885"/>
    <w:rPr>
      <w:color w:val="0563C1" w:themeColor="hyperlink"/>
      <w:u w:val="single"/>
    </w:rPr>
  </w:style>
  <w:style w:type="paragraph" w:customStyle="1" w:styleId="aff3">
    <w:name w:val="Таблица Заголовок"/>
    <w:link w:val="aff4"/>
    <w:qFormat/>
    <w:rsid w:val="002D295B"/>
    <w:pPr>
      <w:spacing w:after="0" w:line="240" w:lineRule="auto"/>
    </w:pPr>
    <w:rPr>
      <w:rFonts w:ascii="Cambria" w:hAnsi="Cambria"/>
      <w:sz w:val="20"/>
    </w:rPr>
  </w:style>
  <w:style w:type="character" w:customStyle="1" w:styleId="aff5">
    <w:name w:val="Выделение изменений"/>
    <w:basedOn w:val="af7"/>
    <w:uiPriority w:val="1"/>
    <w:qFormat/>
    <w:rsid w:val="009C2BB1"/>
    <w:rPr>
      <w:rFonts w:ascii="Cambria" w:hAnsi="Cambria"/>
      <w:i w:val="0"/>
      <w:iCs/>
      <w:color w:val="FF0000"/>
    </w:rPr>
  </w:style>
  <w:style w:type="character" w:customStyle="1" w:styleId="aff4">
    <w:name w:val="Таблица Заголовок Знак"/>
    <w:basedOn w:val="a3"/>
    <w:link w:val="aff3"/>
    <w:rsid w:val="002D295B"/>
    <w:rPr>
      <w:rFonts w:ascii="Cambria" w:hAnsi="Cambria"/>
      <w:sz w:val="20"/>
    </w:rPr>
  </w:style>
  <w:style w:type="paragraph" w:styleId="aff6">
    <w:name w:val="Balloon Text"/>
    <w:basedOn w:val="a2"/>
    <w:link w:val="aff7"/>
    <w:uiPriority w:val="99"/>
    <w:semiHidden/>
    <w:unhideWhenUsed/>
    <w:rsid w:val="008B552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3"/>
    <w:link w:val="aff6"/>
    <w:uiPriority w:val="99"/>
    <w:semiHidden/>
    <w:rsid w:val="008B552F"/>
    <w:rPr>
      <w:rFonts w:ascii="Tahoma" w:hAnsi="Tahoma" w:cs="Tahoma"/>
      <w:sz w:val="16"/>
      <w:szCs w:val="16"/>
    </w:rPr>
  </w:style>
  <w:style w:type="paragraph" w:customStyle="1" w:styleId="2">
    <w:name w:val="Нумерованный список2"/>
    <w:basedOn w:val="10"/>
    <w:link w:val="25"/>
    <w:rsid w:val="00CC2047"/>
    <w:pPr>
      <w:numPr>
        <w:numId w:val="17"/>
      </w:numPr>
    </w:pPr>
  </w:style>
  <w:style w:type="numbering" w:customStyle="1" w:styleId="4">
    <w:name w:val="Стиль4"/>
    <w:uiPriority w:val="99"/>
    <w:rsid w:val="000D02C5"/>
    <w:pPr>
      <w:numPr>
        <w:numId w:val="16"/>
      </w:numPr>
    </w:pPr>
  </w:style>
  <w:style w:type="character" w:customStyle="1" w:styleId="25">
    <w:name w:val="Нумерованный список2 Знак"/>
    <w:basedOn w:val="17"/>
    <w:link w:val="2"/>
    <w:rsid w:val="000D02C5"/>
    <w:rPr>
      <w:rFonts w:ascii="Cambria" w:hAnsi="Cambria"/>
      <w:sz w:val="24"/>
    </w:rPr>
  </w:style>
  <w:style w:type="paragraph" w:styleId="a">
    <w:name w:val="List Number"/>
    <w:basedOn w:val="a2"/>
    <w:uiPriority w:val="99"/>
    <w:semiHidden/>
    <w:unhideWhenUsed/>
    <w:rsid w:val="00CC2047"/>
    <w:pPr>
      <w:numPr>
        <w:numId w:val="8"/>
      </w:numPr>
      <w:contextualSpacing/>
    </w:pPr>
  </w:style>
  <w:style w:type="paragraph" w:customStyle="1" w:styleId="20">
    <w:name w:val="Многоуровневый список 2"/>
    <w:basedOn w:val="af2"/>
    <w:link w:val="26"/>
    <w:qFormat/>
    <w:rsid w:val="00750EBD"/>
    <w:pPr>
      <w:numPr>
        <w:numId w:val="65"/>
      </w:numPr>
      <w:jc w:val="both"/>
    </w:pPr>
  </w:style>
  <w:style w:type="character" w:customStyle="1" w:styleId="26">
    <w:name w:val="Многоуровневый список 2 Знак"/>
    <w:basedOn w:val="af3"/>
    <w:link w:val="20"/>
    <w:rsid w:val="00750EBD"/>
    <w:rPr>
      <w:rFonts w:ascii="Cambria" w:hAnsi="Cambria"/>
      <w:sz w:val="24"/>
    </w:rPr>
  </w:style>
  <w:style w:type="paragraph" w:styleId="aff8">
    <w:name w:val="Revision"/>
    <w:hidden/>
    <w:uiPriority w:val="99"/>
    <w:semiHidden/>
    <w:rsid w:val="00420FB9"/>
    <w:pPr>
      <w:spacing w:after="0" w:line="240" w:lineRule="auto"/>
    </w:pPr>
    <w:rPr>
      <w:rFonts w:ascii="Cambria" w:hAnsi="Cambria"/>
      <w:sz w:val="24"/>
    </w:rPr>
  </w:style>
  <w:style w:type="table" w:customStyle="1" w:styleId="310">
    <w:name w:val="Таблица простая 31"/>
    <w:basedOn w:val="a4"/>
    <w:uiPriority w:val="43"/>
    <w:rsid w:val="003959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4"/>
    <w:uiPriority w:val="44"/>
    <w:rsid w:val="003959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0">
    <w:name w:val="Список Таблицы"/>
    <w:basedOn w:val="aff3"/>
    <w:link w:val="aff9"/>
    <w:qFormat/>
    <w:rsid w:val="002D295B"/>
    <w:pPr>
      <w:numPr>
        <w:numId w:val="86"/>
      </w:numPr>
      <w:ind w:left="357" w:hanging="357"/>
    </w:pPr>
    <w:rPr>
      <w:szCs w:val="24"/>
      <w:lang w:eastAsia="ru-RU"/>
    </w:rPr>
  </w:style>
  <w:style w:type="character" w:customStyle="1" w:styleId="aff9">
    <w:name w:val="Список Таблицы Знак"/>
    <w:basedOn w:val="aff4"/>
    <w:link w:val="a0"/>
    <w:rsid w:val="002D295B"/>
    <w:rPr>
      <w:rFonts w:ascii="Cambria" w:hAnsi="Cambria"/>
      <w:sz w:val="20"/>
      <w:szCs w:val="24"/>
      <w:lang w:eastAsia="ru-RU"/>
    </w:rPr>
  </w:style>
  <w:style w:type="table" w:customStyle="1" w:styleId="5">
    <w:name w:val="Стиль5"/>
    <w:basedOn w:val="a4"/>
    <w:uiPriority w:val="99"/>
    <w:rsid w:val="00DB7AA6"/>
    <w:pPr>
      <w:spacing w:after="0" w:line="240" w:lineRule="auto"/>
    </w:pPr>
    <w:tblPr/>
  </w:style>
  <w:style w:type="paragraph" w:styleId="42">
    <w:name w:val="toc 4"/>
    <w:basedOn w:val="a2"/>
    <w:next w:val="a2"/>
    <w:autoRedefine/>
    <w:uiPriority w:val="39"/>
    <w:unhideWhenUsed/>
    <w:rsid w:val="00013B43"/>
    <w:pPr>
      <w:spacing w:before="0" w:after="240"/>
      <w:ind w:left="170" w:right="227" w:firstLine="0"/>
      <w:contextualSpacing/>
    </w:pPr>
    <w:rPr>
      <w:sz w:val="20"/>
    </w:rPr>
  </w:style>
  <w:style w:type="character" w:styleId="affa">
    <w:name w:val="annotation reference"/>
    <w:basedOn w:val="a3"/>
    <w:uiPriority w:val="99"/>
    <w:semiHidden/>
    <w:unhideWhenUsed/>
    <w:rsid w:val="003A6510"/>
    <w:rPr>
      <w:sz w:val="16"/>
      <w:szCs w:val="16"/>
    </w:rPr>
  </w:style>
  <w:style w:type="paragraph" w:styleId="affb">
    <w:name w:val="annotation text"/>
    <w:basedOn w:val="a2"/>
    <w:link w:val="affc"/>
    <w:uiPriority w:val="99"/>
    <w:semiHidden/>
    <w:unhideWhenUsed/>
    <w:rsid w:val="003A6510"/>
    <w:pPr>
      <w:spacing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3"/>
    <w:link w:val="affb"/>
    <w:uiPriority w:val="99"/>
    <w:semiHidden/>
    <w:rsid w:val="003A6510"/>
    <w:rPr>
      <w:rFonts w:ascii="Cambria" w:hAnsi="Cambria"/>
      <w:sz w:val="20"/>
      <w:szCs w:val="20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3A6510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3A6510"/>
    <w:rPr>
      <w:rFonts w:ascii="Cambria" w:hAnsi="Cambria"/>
      <w:b/>
      <w:bCs/>
      <w:sz w:val="20"/>
      <w:szCs w:val="20"/>
    </w:rPr>
  </w:style>
  <w:style w:type="paragraph" w:styleId="6">
    <w:name w:val="toc 6"/>
    <w:basedOn w:val="a2"/>
    <w:next w:val="a2"/>
    <w:autoRedefine/>
    <w:uiPriority w:val="39"/>
    <w:unhideWhenUsed/>
    <w:rsid w:val="00C654B0"/>
    <w:pPr>
      <w:spacing w:before="0" w:after="0" w:line="240" w:lineRule="auto"/>
      <w:ind w:left="1200" w:firstLine="0"/>
      <w:jc w:val="left"/>
    </w:pPr>
    <w:rPr>
      <w:rFonts w:ascii="Calibri" w:eastAsia="Times New Roman" w:hAnsi="Calibri" w:cs="Calibr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62B86-065B-4F7B-A83E-97B814768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37</Pages>
  <Words>25742</Words>
  <Characters>146731</Characters>
  <Application>Microsoft Office Word</Application>
  <DocSecurity>0</DocSecurity>
  <Lines>1222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Filin</dc:creator>
  <cp:keywords/>
  <dc:description/>
  <cp:lastModifiedBy>Maxim Filin</cp:lastModifiedBy>
  <cp:revision>12</cp:revision>
  <dcterms:created xsi:type="dcterms:W3CDTF">2023-09-04T10:07:00Z</dcterms:created>
  <dcterms:modified xsi:type="dcterms:W3CDTF">2024-06-11T12:18:00Z</dcterms:modified>
</cp:coreProperties>
</file>